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K i v o n a t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Dombrád Város Önkormányzat</w:t>
      </w:r>
      <w:r>
        <w:rPr>
          <w:b/>
        </w:rPr>
        <w:t>a</w:t>
      </w:r>
      <w:r w:rsidRPr="006D0F5B">
        <w:rPr>
          <w:b/>
        </w:rPr>
        <w:t xml:space="preserve"> Képviselő-testületének</w:t>
      </w:r>
      <w:r>
        <w:rPr>
          <w:b/>
        </w:rPr>
        <w:t xml:space="preserve"> </w:t>
      </w:r>
      <w:r w:rsidRPr="006D0F5B">
        <w:rPr>
          <w:b/>
        </w:rPr>
        <w:t>20</w:t>
      </w:r>
      <w:r>
        <w:rPr>
          <w:b/>
        </w:rPr>
        <w:t>2</w:t>
      </w:r>
      <w:r w:rsidR="00490E94">
        <w:rPr>
          <w:b/>
        </w:rPr>
        <w:t>3</w:t>
      </w:r>
      <w:r w:rsidRPr="006D0F5B">
        <w:rPr>
          <w:b/>
        </w:rPr>
        <w:t xml:space="preserve">. </w:t>
      </w:r>
      <w:r w:rsidR="00E77801">
        <w:rPr>
          <w:b/>
        </w:rPr>
        <w:t>június</w:t>
      </w:r>
      <w:r w:rsidR="007B6436">
        <w:rPr>
          <w:b/>
        </w:rPr>
        <w:t xml:space="preserve"> </w:t>
      </w:r>
      <w:r>
        <w:rPr>
          <w:b/>
        </w:rPr>
        <w:t xml:space="preserve">hó </w:t>
      </w:r>
      <w:r w:rsidR="00E77801">
        <w:rPr>
          <w:b/>
        </w:rPr>
        <w:t>26</w:t>
      </w:r>
      <w:r>
        <w:rPr>
          <w:b/>
        </w:rPr>
        <w:t>-</w:t>
      </w:r>
      <w:r w:rsidR="00E77801">
        <w:rPr>
          <w:b/>
        </w:rPr>
        <w:t>á</w:t>
      </w:r>
      <w:r>
        <w:rPr>
          <w:b/>
        </w:rPr>
        <w:t>n</w:t>
      </w:r>
      <w:r w:rsidRPr="006D0F5B">
        <w:rPr>
          <w:b/>
        </w:rPr>
        <w:t xml:space="preserve"> megtartott </w:t>
      </w:r>
      <w:r w:rsidR="00E77801">
        <w:rPr>
          <w:b/>
        </w:rPr>
        <w:t xml:space="preserve">rendkívüli </w:t>
      </w:r>
      <w:r w:rsidR="003E0F96">
        <w:rPr>
          <w:b/>
        </w:rPr>
        <w:t>nyilvános</w:t>
      </w:r>
      <w:r>
        <w:rPr>
          <w:b/>
        </w:rPr>
        <w:t xml:space="preserve"> ü</w:t>
      </w:r>
      <w:r w:rsidRPr="006D0F5B">
        <w:rPr>
          <w:b/>
        </w:rPr>
        <w:t>lésének jegyzőkönyvéből</w:t>
      </w:r>
    </w:p>
    <w:p w:rsidR="00FC32C2" w:rsidRPr="006D0F5B" w:rsidRDefault="00FC32C2" w:rsidP="00FC32C2">
      <w:pPr>
        <w:jc w:val="center"/>
        <w:rPr>
          <w:b/>
        </w:rPr>
      </w:pPr>
      <w:r w:rsidRPr="006D0F5B">
        <w:rPr>
          <w:b/>
        </w:rPr>
        <w:t>--------------------------------------------------------------------------------------------------------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 xml:space="preserve">Dombrád Város Önkormányzata </w:t>
      </w:r>
    </w:p>
    <w:p w:rsidR="00FC32C2" w:rsidRPr="0083181D" w:rsidRDefault="00FC32C2" w:rsidP="00FC32C2">
      <w:pPr>
        <w:tabs>
          <w:tab w:val="center" w:pos="7088"/>
        </w:tabs>
        <w:jc w:val="center"/>
        <w:rPr>
          <w:b/>
        </w:rPr>
      </w:pPr>
      <w:r w:rsidRPr="0083181D">
        <w:rPr>
          <w:b/>
        </w:rPr>
        <w:t>Képviselő-testületének</w:t>
      </w:r>
    </w:p>
    <w:p w:rsidR="00FC32C2" w:rsidRDefault="006F3C4D" w:rsidP="00FC32C2">
      <w:pPr>
        <w:jc w:val="center"/>
        <w:rPr>
          <w:b/>
        </w:rPr>
      </w:pPr>
      <w:r>
        <w:rPr>
          <w:b/>
        </w:rPr>
        <w:t>100</w:t>
      </w:r>
      <w:r w:rsidR="00FC32C2" w:rsidRPr="0083181D">
        <w:rPr>
          <w:b/>
        </w:rPr>
        <w:t>/202</w:t>
      </w:r>
      <w:r w:rsidR="00490E94">
        <w:rPr>
          <w:b/>
        </w:rPr>
        <w:t>3</w:t>
      </w:r>
      <w:r w:rsidR="00833FA9">
        <w:rPr>
          <w:b/>
        </w:rPr>
        <w:t>.(</w:t>
      </w:r>
      <w:r w:rsidR="00B434A7">
        <w:rPr>
          <w:b/>
        </w:rPr>
        <w:t>V</w:t>
      </w:r>
      <w:r w:rsidR="00E77801">
        <w:rPr>
          <w:b/>
        </w:rPr>
        <w:t>I</w:t>
      </w:r>
      <w:r w:rsidR="00691A85">
        <w:rPr>
          <w:b/>
        </w:rPr>
        <w:t>.</w:t>
      </w:r>
      <w:r w:rsidR="00E77801">
        <w:rPr>
          <w:b/>
        </w:rPr>
        <w:t>26</w:t>
      </w:r>
      <w:r w:rsidR="00FC32C2" w:rsidRPr="0083181D">
        <w:rPr>
          <w:b/>
        </w:rPr>
        <w:t>.) önkormányzati határozata</w:t>
      </w:r>
    </w:p>
    <w:p w:rsidR="00153D27" w:rsidRDefault="00153D27" w:rsidP="00FC32C2">
      <w:pPr>
        <w:jc w:val="center"/>
        <w:rPr>
          <w:b/>
        </w:rPr>
      </w:pPr>
    </w:p>
    <w:p w:rsidR="008F1DA3" w:rsidRDefault="008F1DA3" w:rsidP="00E27DF0">
      <w:pPr>
        <w:tabs>
          <w:tab w:val="left" w:pos="0"/>
        </w:tabs>
        <w:contextualSpacing/>
        <w:jc w:val="both"/>
        <w:rPr>
          <w:bCs/>
        </w:rPr>
      </w:pPr>
    </w:p>
    <w:p w:rsidR="00FE678C" w:rsidRPr="00F97BAB" w:rsidRDefault="00FE678C" w:rsidP="00FE678C">
      <w:pPr>
        <w:jc w:val="both"/>
      </w:pPr>
      <w:r w:rsidRPr="00F97BAB">
        <w:tab/>
        <w:t xml:space="preserve">              </w:t>
      </w:r>
      <w:r>
        <w:t xml:space="preserve">                      </w:t>
      </w:r>
    </w:p>
    <w:p w:rsidR="006F3C4D" w:rsidRDefault="006F3C4D" w:rsidP="006F3C4D">
      <w:pPr>
        <w:jc w:val="center"/>
        <w:rPr>
          <w:b/>
          <w:bCs/>
        </w:rPr>
      </w:pPr>
      <w:r w:rsidRPr="004908E6">
        <w:rPr>
          <w:b/>
          <w:bCs/>
        </w:rPr>
        <w:t>„Civil</w:t>
      </w:r>
      <w:r>
        <w:rPr>
          <w:b/>
          <w:bCs/>
        </w:rPr>
        <w:t xml:space="preserve"> szervezetek 2023</w:t>
      </w:r>
      <w:r w:rsidRPr="004908E6">
        <w:rPr>
          <w:b/>
          <w:bCs/>
        </w:rPr>
        <w:t>. évi működési támogatása” című pályázat kiírásáról</w:t>
      </w:r>
    </w:p>
    <w:p w:rsidR="006F3C4D" w:rsidRPr="004908E6" w:rsidRDefault="006F3C4D" w:rsidP="006F3C4D">
      <w:pPr>
        <w:jc w:val="center"/>
        <w:rPr>
          <w:b/>
          <w:bCs/>
        </w:rPr>
      </w:pPr>
    </w:p>
    <w:p w:rsidR="006F3C4D" w:rsidRPr="004908E6" w:rsidRDefault="006F3C4D" w:rsidP="006F3C4D"/>
    <w:p w:rsidR="006F3C4D" w:rsidRPr="004908E6" w:rsidRDefault="006F3C4D" w:rsidP="006F3C4D">
      <w:pPr>
        <w:rPr>
          <w:b/>
        </w:rPr>
      </w:pPr>
      <w:r w:rsidRPr="004908E6">
        <w:rPr>
          <w:b/>
        </w:rPr>
        <w:t>A Képviselő-testület</w:t>
      </w:r>
    </w:p>
    <w:p w:rsidR="006F3C4D" w:rsidRPr="004908E6" w:rsidRDefault="006F3C4D" w:rsidP="006F3C4D">
      <w:pPr>
        <w:jc w:val="both"/>
        <w:rPr>
          <w:bCs/>
        </w:rPr>
      </w:pPr>
    </w:p>
    <w:p w:rsidR="006F3C4D" w:rsidRPr="004908E6" w:rsidRDefault="006F3C4D" w:rsidP="006F3C4D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/>
        <w:contextualSpacing/>
        <w:jc w:val="both"/>
        <w:textAlignment w:val="baseline"/>
        <w:rPr>
          <w:shd w:val="clear" w:color="auto" w:fill="FFFFFF"/>
        </w:rPr>
      </w:pPr>
      <w:r w:rsidRPr="004908E6">
        <w:rPr>
          <w:shd w:val="clear" w:color="auto" w:fill="FFFFFF"/>
        </w:rPr>
        <w:t>az önkormányzat által nyújtott támogatások és az államháztartáson kívüli forrás átvételének szabályairól szóló 9/2020.(VI.29.) önkormányzati rendelet alapján a „Civil szervezetek 202</w:t>
      </w:r>
      <w:r>
        <w:rPr>
          <w:shd w:val="clear" w:color="auto" w:fill="FFFFFF"/>
        </w:rPr>
        <w:t>3</w:t>
      </w:r>
      <w:r w:rsidRPr="004908E6">
        <w:rPr>
          <w:shd w:val="clear" w:color="auto" w:fill="FFFFFF"/>
        </w:rPr>
        <w:t xml:space="preserve">. évi működési támogatása” című pályázati kiírást az 1. melléklet szerinti tartalommal elfogadja. </w:t>
      </w:r>
    </w:p>
    <w:p w:rsidR="006F3C4D" w:rsidRPr="004908E6" w:rsidRDefault="006F3C4D" w:rsidP="006F3C4D">
      <w:pPr>
        <w:contextualSpacing/>
        <w:jc w:val="both"/>
        <w:rPr>
          <w:bCs/>
        </w:rPr>
      </w:pPr>
    </w:p>
    <w:p w:rsidR="00556BCF" w:rsidRDefault="006F3C4D" w:rsidP="006F3C4D">
      <w:pPr>
        <w:tabs>
          <w:tab w:val="left" w:pos="0"/>
        </w:tabs>
        <w:contextualSpacing/>
        <w:jc w:val="both"/>
        <w:rPr>
          <w:bCs/>
        </w:rPr>
      </w:pPr>
      <w:r w:rsidRPr="004908E6">
        <w:rPr>
          <w:b/>
          <w:u w:val="single"/>
        </w:rPr>
        <w:t>Felelős:</w:t>
      </w:r>
      <w:r w:rsidRPr="004908E6">
        <w:t xml:space="preserve"> Harsányi László </w:t>
      </w:r>
      <w:proofErr w:type="gramStart"/>
      <w:r w:rsidRPr="004908E6">
        <w:t xml:space="preserve">polgármester                                             </w:t>
      </w:r>
      <w:r w:rsidRPr="004908E6">
        <w:rPr>
          <w:b/>
          <w:u w:val="single"/>
        </w:rPr>
        <w:t>Határidő</w:t>
      </w:r>
      <w:proofErr w:type="gramEnd"/>
      <w:r w:rsidRPr="004908E6">
        <w:rPr>
          <w:b/>
          <w:u w:val="single"/>
        </w:rPr>
        <w:t>:</w:t>
      </w:r>
      <w:r w:rsidRPr="004908E6">
        <w:t xml:space="preserve"> 202</w:t>
      </w:r>
      <w:r>
        <w:t>3</w:t>
      </w:r>
      <w:r w:rsidRPr="004908E6">
        <w:t>. június 30.</w:t>
      </w: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556BCF" w:rsidRDefault="00556BCF" w:rsidP="00E27DF0">
      <w:pPr>
        <w:tabs>
          <w:tab w:val="left" w:pos="0"/>
        </w:tabs>
        <w:contextualSpacing/>
        <w:jc w:val="both"/>
        <w:rPr>
          <w:bCs/>
        </w:rPr>
      </w:pPr>
    </w:p>
    <w:p w:rsidR="00FC32C2" w:rsidRPr="0083181D" w:rsidRDefault="00FC32C2" w:rsidP="00E5565E">
      <w:pPr>
        <w:ind w:firstLine="708"/>
        <w:jc w:val="both"/>
        <w:rPr>
          <w:b/>
        </w:rPr>
      </w:pPr>
      <w:r w:rsidRPr="0083181D">
        <w:t>Harsányi László s.k.</w:t>
      </w:r>
      <w:r w:rsidRPr="0083181D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9460A6">
        <w:tab/>
      </w:r>
      <w:r w:rsidR="000F7329" w:rsidRPr="0083181D">
        <w:t xml:space="preserve">Dr. Nagy Dóra </w:t>
      </w:r>
      <w:r w:rsidRPr="0083181D">
        <w:t>s.k.</w:t>
      </w:r>
    </w:p>
    <w:p w:rsidR="00FC32C2" w:rsidRPr="0083181D" w:rsidRDefault="00FC32C2" w:rsidP="00FC32C2">
      <w:pPr>
        <w:jc w:val="both"/>
      </w:pPr>
      <w:r w:rsidRPr="0083181D">
        <w:t xml:space="preserve">             </w:t>
      </w:r>
      <w:r w:rsidR="009460A6">
        <w:t xml:space="preserve">    </w:t>
      </w:r>
      <w:proofErr w:type="gramStart"/>
      <w:r w:rsidRPr="0083181D">
        <w:t>polgármester</w:t>
      </w:r>
      <w:proofErr w:type="gramEnd"/>
      <w:r w:rsidRPr="0083181D">
        <w:t xml:space="preserve">                                                                           </w:t>
      </w:r>
      <w:r w:rsidR="000F7329" w:rsidRPr="0083181D">
        <w:t xml:space="preserve">   </w:t>
      </w:r>
      <w:r w:rsidR="009460A6">
        <w:tab/>
        <w:t xml:space="preserve">   </w:t>
      </w:r>
      <w:r w:rsidR="000F7329" w:rsidRPr="0083181D">
        <w:t xml:space="preserve"> </w:t>
      </w:r>
      <w:r w:rsidRPr="0083181D">
        <w:t xml:space="preserve">    jegyző</w:t>
      </w:r>
    </w:p>
    <w:p w:rsidR="00FC32C2" w:rsidRPr="0083181D" w:rsidRDefault="00FC32C2" w:rsidP="00FC32C2">
      <w:pPr>
        <w:pBdr>
          <w:bottom w:val="single" w:sz="6" w:space="1" w:color="auto"/>
        </w:pBdr>
        <w:jc w:val="both"/>
      </w:pPr>
    </w:p>
    <w:p w:rsidR="00FC32C2" w:rsidRDefault="00FC32C2" w:rsidP="00FC32C2">
      <w:pPr>
        <w:jc w:val="both"/>
      </w:pPr>
      <w:r w:rsidRPr="0083181D">
        <w:t>D o m b r á d, 202</w:t>
      </w:r>
      <w:r w:rsidR="00490E94">
        <w:t>3</w:t>
      </w:r>
      <w:r w:rsidR="000628ED">
        <w:t xml:space="preserve">. </w:t>
      </w:r>
      <w:r w:rsidR="007A59AA">
        <w:t>június 26.</w:t>
      </w:r>
    </w:p>
    <w:p w:rsidR="00925F33" w:rsidRDefault="00925F33" w:rsidP="00FC32C2">
      <w:pPr>
        <w:jc w:val="both"/>
      </w:pPr>
    </w:p>
    <w:p w:rsidR="00526DAA" w:rsidRDefault="00526DAA" w:rsidP="00FC32C2">
      <w:pPr>
        <w:jc w:val="both"/>
      </w:pPr>
    </w:p>
    <w:p w:rsidR="00526DAA" w:rsidRDefault="00526DAA" w:rsidP="00FC32C2">
      <w:pPr>
        <w:jc w:val="both"/>
      </w:pPr>
    </w:p>
    <w:p w:rsidR="00FC32C2" w:rsidRDefault="00FC32C2" w:rsidP="00FC32C2">
      <w:pPr>
        <w:ind w:left="2124" w:firstLine="708"/>
        <w:jc w:val="both"/>
      </w:pPr>
      <w:r w:rsidRPr="0083181D">
        <w:t>A kivonat hiteléül:</w:t>
      </w:r>
    </w:p>
    <w:p w:rsidR="00BF2DC5" w:rsidRDefault="00BF2DC5" w:rsidP="00FC32C2">
      <w:pPr>
        <w:ind w:left="2124" w:firstLine="708"/>
        <w:jc w:val="both"/>
      </w:pPr>
    </w:p>
    <w:p w:rsidR="00BF2DC5" w:rsidRDefault="00BF2DC5" w:rsidP="00FC32C2">
      <w:pPr>
        <w:ind w:left="2124" w:firstLine="708"/>
        <w:jc w:val="both"/>
      </w:pPr>
    </w:p>
    <w:p w:rsidR="00757124" w:rsidRDefault="00757124" w:rsidP="00FC32C2">
      <w:pPr>
        <w:ind w:left="2124" w:firstLine="708"/>
        <w:jc w:val="both"/>
      </w:pPr>
    </w:p>
    <w:p w:rsidR="00FC32C2" w:rsidRPr="0083181D" w:rsidRDefault="00FC32C2" w:rsidP="00FC32C2">
      <w:pPr>
        <w:jc w:val="both"/>
      </w:pPr>
      <w:r w:rsidRPr="0083181D">
        <w:t xml:space="preserve">       </w:t>
      </w:r>
      <w:r w:rsidRPr="0083181D">
        <w:tab/>
      </w:r>
      <w:r w:rsidRPr="0083181D">
        <w:tab/>
        <w:t xml:space="preserve">                                                            </w:t>
      </w:r>
      <w:r w:rsidRPr="0083181D">
        <w:tab/>
        <w:t xml:space="preserve">     </w:t>
      </w:r>
      <w:r w:rsidRPr="0083181D">
        <w:tab/>
      </w:r>
      <w:proofErr w:type="spellStart"/>
      <w:r w:rsidR="00E9465A" w:rsidRPr="0083181D">
        <w:t>Ignéczi</w:t>
      </w:r>
      <w:proofErr w:type="spellEnd"/>
      <w:r w:rsidRPr="0083181D">
        <w:t xml:space="preserve"> Zsuzsanna Judit</w:t>
      </w:r>
    </w:p>
    <w:p w:rsidR="004B6CAA" w:rsidRDefault="00FC32C2" w:rsidP="00AC0346">
      <w:pPr>
        <w:ind w:firstLine="360"/>
        <w:jc w:val="both"/>
      </w:pPr>
      <w:r w:rsidRPr="0083181D">
        <w:t xml:space="preserve">                               </w:t>
      </w:r>
      <w:r w:rsidRPr="0083181D">
        <w:tab/>
      </w:r>
      <w:r w:rsidRPr="0083181D">
        <w:tab/>
      </w:r>
      <w:r w:rsidRPr="0083181D">
        <w:tab/>
        <w:t xml:space="preserve">        </w:t>
      </w:r>
      <w:r w:rsidRPr="0083181D">
        <w:tab/>
      </w:r>
      <w:r w:rsidRPr="0083181D">
        <w:tab/>
      </w:r>
      <w:r w:rsidRPr="0083181D">
        <w:tab/>
        <w:t xml:space="preserve">       </w:t>
      </w:r>
      <w:proofErr w:type="gramStart"/>
      <w:r w:rsidRPr="0083181D">
        <w:t>hatósági</w:t>
      </w:r>
      <w:proofErr w:type="gramEnd"/>
      <w:r w:rsidRPr="0083181D">
        <w:t xml:space="preserve"> ügyintéző</w:t>
      </w: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>
      <w:pPr>
        <w:ind w:firstLine="360"/>
        <w:jc w:val="both"/>
      </w:pPr>
    </w:p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Pr="00F032BC" w:rsidRDefault="00FF2600" w:rsidP="00FF2600"/>
    <w:p w:rsidR="00FF2600" w:rsidRDefault="00FF2600" w:rsidP="00FF2600">
      <w:pPr>
        <w:ind w:firstLine="360"/>
        <w:jc w:val="both"/>
      </w:pPr>
    </w:p>
    <w:p w:rsidR="00FF2600" w:rsidRDefault="00FF2600" w:rsidP="00FF2600">
      <w:pPr>
        <w:ind w:left="360"/>
        <w:jc w:val="both"/>
      </w:pPr>
    </w:p>
    <w:p w:rsidR="00FF2600" w:rsidRDefault="00FF2600" w:rsidP="00FF2600">
      <w:pPr>
        <w:ind w:left="360"/>
        <w:jc w:val="both"/>
      </w:pPr>
    </w:p>
    <w:p w:rsidR="006F3C4D" w:rsidRPr="004908E6" w:rsidRDefault="006F3C4D" w:rsidP="006F3C4D">
      <w:pPr>
        <w:overflowPunct w:val="0"/>
        <w:autoSpaceDE w:val="0"/>
        <w:autoSpaceDN w:val="0"/>
        <w:adjustRightInd w:val="0"/>
        <w:ind w:left="720" w:hanging="720"/>
        <w:jc w:val="right"/>
        <w:rPr>
          <w:rFonts w:cs="Calibri"/>
          <w:i/>
          <w:szCs w:val="20"/>
        </w:rPr>
      </w:pPr>
      <w:r w:rsidRPr="004908E6">
        <w:rPr>
          <w:rFonts w:cs="Calibri"/>
          <w:i/>
          <w:szCs w:val="20"/>
        </w:rPr>
        <w:lastRenderedPageBreak/>
        <w:t xml:space="preserve">          1. melléklet </w:t>
      </w:r>
      <w:r>
        <w:rPr>
          <w:rFonts w:cs="Calibri"/>
          <w:i/>
          <w:szCs w:val="20"/>
        </w:rPr>
        <w:t>a 100/2023.(VI.26.)</w:t>
      </w:r>
      <w:r w:rsidRPr="004908E6">
        <w:rPr>
          <w:rFonts w:cs="Calibri"/>
          <w:i/>
          <w:szCs w:val="20"/>
        </w:rPr>
        <w:t xml:space="preserve"> önkormányzati határozathoz</w:t>
      </w:r>
    </w:p>
    <w:p w:rsidR="006F3C4D" w:rsidRPr="004908E6" w:rsidRDefault="006F3C4D" w:rsidP="006F3C4D">
      <w:pPr>
        <w:shd w:val="clear" w:color="auto" w:fill="FFFFFF"/>
        <w:jc w:val="both"/>
        <w:rPr>
          <w:iCs/>
          <w:color w:val="010101"/>
        </w:rPr>
      </w:pPr>
    </w:p>
    <w:p w:rsidR="006F3C4D" w:rsidRPr="004908E6" w:rsidRDefault="006F3C4D" w:rsidP="006F3C4D">
      <w:pPr>
        <w:shd w:val="clear" w:color="auto" w:fill="FFFFFF"/>
        <w:jc w:val="both"/>
        <w:rPr>
          <w:iCs/>
          <w:color w:val="010101"/>
        </w:rPr>
      </w:pPr>
      <w:r w:rsidRPr="004908E6">
        <w:rPr>
          <w:iCs/>
          <w:color w:val="010101"/>
        </w:rPr>
        <w:t>Dombrád Város Önkormányzatának Képviselő-testülete az önkormányzat által nyújtott támogatások és az államháztartáson kívüli forrás átvételének szabályairól szóló 9/2020. (VI.29.) önkormányzati rendelete (a továbbiakban: Rendelet) alapján</w:t>
      </w:r>
    </w:p>
    <w:p w:rsidR="006F3C4D" w:rsidRPr="004908E6" w:rsidRDefault="006F3C4D" w:rsidP="006F3C4D">
      <w:pPr>
        <w:shd w:val="clear" w:color="auto" w:fill="FFFFFF"/>
        <w:rPr>
          <w:iCs/>
          <w:color w:val="010101"/>
        </w:rPr>
      </w:pPr>
      <w:r w:rsidRPr="004908E6">
        <w:rPr>
          <w:iCs/>
          <w:color w:val="010101"/>
        </w:rPr>
        <w:t> </w:t>
      </w:r>
    </w:p>
    <w:p w:rsidR="006F3C4D" w:rsidRPr="004908E6" w:rsidRDefault="006F3C4D" w:rsidP="006F3C4D">
      <w:pPr>
        <w:shd w:val="clear" w:color="auto" w:fill="FFFFFF"/>
        <w:jc w:val="center"/>
        <w:rPr>
          <w:b/>
          <w:bCs/>
          <w:iCs/>
          <w:color w:val="010101"/>
        </w:rPr>
      </w:pPr>
      <w:proofErr w:type="gramStart"/>
      <w:r w:rsidRPr="004908E6">
        <w:rPr>
          <w:b/>
          <w:bCs/>
          <w:iCs/>
          <w:color w:val="010101"/>
        </w:rPr>
        <w:t>pályázatot</w:t>
      </w:r>
      <w:proofErr w:type="gramEnd"/>
      <w:r w:rsidRPr="004908E6">
        <w:rPr>
          <w:b/>
          <w:bCs/>
          <w:iCs/>
          <w:color w:val="010101"/>
        </w:rPr>
        <w:t xml:space="preserve"> hirdet: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rPr>
          <w:b/>
          <w:bCs/>
        </w:rPr>
        <w:t>1. A pályázat címe és célja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A pályáz</w:t>
      </w:r>
      <w:r>
        <w:t>at címe: „Civil szervezetek 2023</w:t>
      </w:r>
      <w:r w:rsidRPr="004908E6">
        <w:t>. évi működési támogatása”.</w:t>
      </w:r>
    </w:p>
    <w:p w:rsidR="006F3C4D" w:rsidRPr="004908E6" w:rsidRDefault="006F3C4D" w:rsidP="006F3C4D">
      <w:pPr>
        <w:spacing w:after="20"/>
        <w:jc w:val="both"/>
        <w:rPr>
          <w:rFonts w:ascii="Times" w:hAnsi="Times" w:cs="Times"/>
          <w:color w:val="000000"/>
        </w:rPr>
      </w:pPr>
      <w:r w:rsidRPr="004908E6">
        <w:t>A pályázat célja:</w:t>
      </w:r>
    </w:p>
    <w:p w:rsidR="006F3C4D" w:rsidRPr="004908E6" w:rsidRDefault="006F3C4D" w:rsidP="006F3C4D">
      <w:pPr>
        <w:spacing w:after="20"/>
        <w:jc w:val="both"/>
        <w:rPr>
          <w:rFonts w:ascii="Times" w:hAnsi="Times" w:cs="Times"/>
          <w:color w:val="000000"/>
        </w:rPr>
      </w:pPr>
      <w:r w:rsidRPr="004908E6">
        <w:rPr>
          <w:rFonts w:ascii="Times" w:hAnsi="Times" w:cs="Times"/>
          <w:color w:val="000000"/>
        </w:rPr>
        <w:t>A pályázat keretében az alábbi meghatározott működési célokra igényelhető támogatás: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banki szolgáltatások díja;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könyvelési díj;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irodaszer-beszerzés;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nyomtatvány-beszerzés;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közjegyzői díj;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ügyvédi díj;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pályázatkezelési rendszer használati díja;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munka-és védőruha beszerzése;</w:t>
      </w:r>
    </w:p>
    <w:p w:rsidR="006F3C4D" w:rsidRPr="00CC41C4" w:rsidRDefault="006F3C4D" w:rsidP="006F3C4D">
      <w:pPr>
        <w:numPr>
          <w:ilvl w:val="0"/>
          <w:numId w:val="19"/>
        </w:numPr>
        <w:contextualSpacing/>
        <w:jc w:val="both"/>
      </w:pPr>
      <w:r w:rsidRPr="00CC41C4">
        <w:t>alapszabályban meghatározott alaptevékenységgel összefüggő informatikai szolgáltatások díja, informatikai eszközök és egyéb tárgyi eszközök beszerzése, meglévő eszközök javítása, karbantartása illetve felülvizsgálati díja.</w:t>
      </w:r>
    </w:p>
    <w:p w:rsidR="006F3C4D" w:rsidRPr="004908E6" w:rsidRDefault="006F3C4D" w:rsidP="006F3C4D">
      <w:pPr>
        <w:ind w:left="720"/>
        <w:contextualSpacing/>
        <w:jc w:val="both"/>
      </w:pP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A támogatással az önkormányzat elismerését és megbecsülését nyilvánítja ki azon civil szervezetek felé, akik a helyi közéletben aktívan részt vállalnak, és ennek megfelelően végzik tevékenységüket, valamint célja az önkormányzattal való partneri kapcsolat előmozdítása és a helyi szervezet közéletre gyakorolt hatásának növelése.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rPr>
          <w:b/>
          <w:bCs/>
        </w:rPr>
        <w:t>2. Támogató megnevezése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Dombrád Város Önkormányzata (székhely: 4492 Dombrád, Szabadság tér 2.)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rPr>
          <w:b/>
          <w:bCs/>
        </w:rPr>
        <w:t>3. A pályázat benyújtására jogosultak meghatározása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 xml:space="preserve">Pályázat benyújtására jogosult a Dombrád Város közigazgatási területén működő, ott székhellyel rendelkező </w:t>
      </w:r>
      <w:r w:rsidRPr="004908E6">
        <w:rPr>
          <w:b/>
          <w:bCs/>
          <w:iCs/>
          <w:color w:val="010101"/>
        </w:rPr>
        <w:t>az államháztartás körébe nem tartozó jogi személyek és jogi személyiséggel nem rendelkező szervezetek</w:t>
      </w:r>
      <w:r w:rsidRPr="004908E6">
        <w:t xml:space="preserve"> (együtt: Támogatást kérő).</w:t>
      </w:r>
    </w:p>
    <w:p w:rsidR="006F3C4D" w:rsidRPr="004908E6" w:rsidRDefault="006F3C4D" w:rsidP="006F3C4D">
      <w:pPr>
        <w:spacing w:after="20"/>
        <w:ind w:left="720"/>
        <w:contextualSpacing/>
        <w:jc w:val="both"/>
        <w:rPr>
          <w:rFonts w:ascii="Times" w:hAnsi="Times" w:cs="Times"/>
          <w:color w:val="000000"/>
        </w:rPr>
      </w:pPr>
      <w:r w:rsidRPr="004908E6">
        <w:rPr>
          <w:rFonts w:ascii="Times" w:hAnsi="Times" w:cs="Times"/>
          <w:color w:val="000000"/>
        </w:rPr>
        <w:t>Támogatásban részesülhet az a Támogatást kérő:</w:t>
      </w:r>
    </w:p>
    <w:p w:rsidR="006F3C4D" w:rsidRPr="004908E6" w:rsidRDefault="006F3C4D" w:rsidP="006F3C4D">
      <w:pPr>
        <w:numPr>
          <w:ilvl w:val="0"/>
          <w:numId w:val="18"/>
        </w:numPr>
        <w:spacing w:after="20"/>
        <w:contextualSpacing/>
        <w:jc w:val="both"/>
        <w:rPr>
          <w:rFonts w:ascii="Times" w:hAnsi="Times" w:cs="Times"/>
          <w:color w:val="000000"/>
        </w:rPr>
      </w:pPr>
      <w:r w:rsidRPr="004908E6">
        <w:rPr>
          <w:rFonts w:ascii="Times" w:hAnsi="Times" w:cs="Times"/>
          <w:color w:val="000000"/>
        </w:rPr>
        <w:t>amely az Önkormányzathoz támogatás iránti írásbeli kérelmet nyújtott be,</w:t>
      </w:r>
    </w:p>
    <w:p w:rsidR="006F3C4D" w:rsidRPr="004908E6" w:rsidRDefault="006F3C4D" w:rsidP="006F3C4D">
      <w:pPr>
        <w:numPr>
          <w:ilvl w:val="0"/>
          <w:numId w:val="18"/>
        </w:numPr>
        <w:spacing w:after="20"/>
        <w:contextualSpacing/>
        <w:jc w:val="both"/>
        <w:rPr>
          <w:rFonts w:ascii="Times" w:hAnsi="Times" w:cs="Times"/>
          <w:color w:val="000000"/>
        </w:rPr>
      </w:pPr>
      <w:r w:rsidRPr="004908E6">
        <w:rPr>
          <w:rFonts w:ascii="Times" w:hAnsi="Times" w:cs="Times"/>
          <w:color w:val="000000"/>
        </w:rPr>
        <w:t>amely a korábban kapott támogatással határidőre, hitelesített bizonylatokkal elszámolt,</w:t>
      </w:r>
    </w:p>
    <w:p w:rsidR="006F3C4D" w:rsidRPr="004908E6" w:rsidRDefault="006F3C4D" w:rsidP="006F3C4D">
      <w:pPr>
        <w:numPr>
          <w:ilvl w:val="0"/>
          <w:numId w:val="18"/>
        </w:numPr>
        <w:spacing w:after="20"/>
        <w:contextualSpacing/>
        <w:jc w:val="both"/>
        <w:rPr>
          <w:rFonts w:ascii="Times" w:hAnsi="Times" w:cs="Times"/>
          <w:color w:val="000000"/>
        </w:rPr>
      </w:pPr>
      <w:r w:rsidRPr="004908E6">
        <w:rPr>
          <w:rFonts w:ascii="Times" w:hAnsi="Times" w:cs="Times"/>
          <w:color w:val="000000"/>
        </w:rPr>
        <w:t>amelynek a helyi és állami adóhatósággal szemben lejárt tartozása nincs, és</w:t>
      </w:r>
    </w:p>
    <w:p w:rsidR="006F3C4D" w:rsidRPr="004908E6" w:rsidRDefault="006F3C4D" w:rsidP="006F3C4D">
      <w:pPr>
        <w:numPr>
          <w:ilvl w:val="0"/>
          <w:numId w:val="18"/>
        </w:numPr>
        <w:spacing w:after="20"/>
        <w:contextualSpacing/>
        <w:jc w:val="both"/>
        <w:rPr>
          <w:rFonts w:ascii="Times" w:hAnsi="Times" w:cs="Times"/>
          <w:color w:val="000000"/>
        </w:rPr>
      </w:pPr>
      <w:r w:rsidRPr="004908E6">
        <w:rPr>
          <w:rFonts w:ascii="Times" w:hAnsi="Times" w:cs="Times"/>
          <w:color w:val="000000"/>
        </w:rPr>
        <w:t>amelynek az Önkormányzat, az Önkormányzat költségvetési szervei, valamint gazdasági társaságai felé nincs lejárt határidejű tartozása.</w:t>
      </w:r>
    </w:p>
    <w:p w:rsidR="006F3C4D" w:rsidRPr="004908E6" w:rsidRDefault="006F3C4D" w:rsidP="006F3C4D">
      <w:pPr>
        <w:spacing w:after="20"/>
        <w:ind w:left="966"/>
        <w:contextualSpacing/>
        <w:jc w:val="both"/>
        <w:rPr>
          <w:rFonts w:ascii="Times" w:hAnsi="Times" w:cs="Times"/>
          <w:color w:val="000000"/>
        </w:rPr>
      </w:pP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rPr>
          <w:b/>
          <w:bCs/>
        </w:rPr>
        <w:t>4. A pályázat tartalmi és formai követelményei</w:t>
      </w:r>
    </w:p>
    <w:p w:rsidR="006F3C4D" w:rsidRPr="004908E6" w:rsidRDefault="006F3C4D" w:rsidP="006F3C4D">
      <w:pPr>
        <w:shd w:val="clear" w:color="auto" w:fill="FFFFFF"/>
        <w:jc w:val="both"/>
        <w:rPr>
          <w:iCs/>
          <w:color w:val="010101"/>
        </w:rPr>
      </w:pPr>
      <w:r w:rsidRPr="004908E6">
        <w:rPr>
          <w:iCs/>
          <w:color w:val="010101"/>
        </w:rPr>
        <w:t xml:space="preserve">A támogatás iránti kérelmet a Rendelet 1. melléklete szerinti kérelem nyomtatványon kell benyújtani.   </w:t>
      </w:r>
    </w:p>
    <w:p w:rsidR="006F3C4D" w:rsidRDefault="006F3C4D" w:rsidP="006F3C4D">
      <w:pPr>
        <w:shd w:val="clear" w:color="auto" w:fill="FFFFFF"/>
        <w:jc w:val="both"/>
        <w:rPr>
          <w:iCs/>
          <w:color w:val="010101"/>
        </w:rPr>
      </w:pPr>
    </w:p>
    <w:p w:rsidR="006F3C4D" w:rsidRDefault="006F3C4D" w:rsidP="006F3C4D">
      <w:pPr>
        <w:shd w:val="clear" w:color="auto" w:fill="FFFFFF"/>
        <w:jc w:val="both"/>
        <w:rPr>
          <w:iCs/>
          <w:color w:val="010101"/>
        </w:rPr>
      </w:pPr>
    </w:p>
    <w:p w:rsidR="006F3C4D" w:rsidRDefault="006F3C4D" w:rsidP="006F3C4D">
      <w:pPr>
        <w:shd w:val="clear" w:color="auto" w:fill="FFFFFF"/>
        <w:jc w:val="both"/>
        <w:rPr>
          <w:iCs/>
          <w:color w:val="010101"/>
        </w:rPr>
      </w:pPr>
    </w:p>
    <w:p w:rsidR="006F3C4D" w:rsidRDefault="006F3C4D" w:rsidP="006F3C4D">
      <w:pPr>
        <w:shd w:val="clear" w:color="auto" w:fill="FFFFFF"/>
        <w:jc w:val="both"/>
        <w:rPr>
          <w:iCs/>
          <w:color w:val="010101"/>
        </w:rPr>
      </w:pPr>
      <w:bookmarkStart w:id="0" w:name="_GoBack"/>
      <w:bookmarkEnd w:id="0"/>
    </w:p>
    <w:p w:rsidR="006F3C4D" w:rsidRPr="004908E6" w:rsidRDefault="006F3C4D" w:rsidP="006F3C4D">
      <w:pPr>
        <w:shd w:val="clear" w:color="auto" w:fill="FFFFFF"/>
        <w:jc w:val="both"/>
        <w:rPr>
          <w:iCs/>
          <w:color w:val="010101"/>
        </w:rPr>
      </w:pPr>
    </w:p>
    <w:p w:rsidR="006F3C4D" w:rsidRPr="004908E6" w:rsidRDefault="006F3C4D" w:rsidP="006F3C4D">
      <w:pPr>
        <w:spacing w:after="6"/>
        <w:ind w:left="10" w:right="122" w:hanging="10"/>
        <w:jc w:val="both"/>
        <w:rPr>
          <w:rFonts w:eastAsia="Calibri"/>
        </w:rPr>
      </w:pPr>
      <w:r w:rsidRPr="004908E6">
        <w:rPr>
          <w:rFonts w:eastAsia="Calibri"/>
        </w:rPr>
        <w:lastRenderedPageBreak/>
        <w:t xml:space="preserve">A kérelemhez csatolni kell: </w:t>
      </w:r>
    </w:p>
    <w:p w:rsidR="006F3C4D" w:rsidRPr="004908E6" w:rsidRDefault="006F3C4D" w:rsidP="006F3C4D">
      <w:pPr>
        <w:numPr>
          <w:ilvl w:val="0"/>
          <w:numId w:val="17"/>
        </w:numPr>
        <w:spacing w:before="80" w:after="6" w:line="249" w:lineRule="auto"/>
        <w:ind w:left="714" w:right="125" w:hanging="357"/>
        <w:jc w:val="both"/>
        <w:rPr>
          <w:rFonts w:eastAsia="Calibri"/>
        </w:rPr>
      </w:pPr>
      <w:r w:rsidRPr="004908E6">
        <w:rPr>
          <w:rFonts w:eastAsia="Calibri"/>
        </w:rPr>
        <w:t>a Rendelet 2. melléklete</w:t>
      </w:r>
      <w:r w:rsidRPr="004908E6">
        <w:rPr>
          <w:rFonts w:eastAsia="Calibri"/>
          <w:i/>
        </w:rPr>
        <w:t xml:space="preserve"> </w:t>
      </w:r>
      <w:r w:rsidRPr="004908E6">
        <w:rPr>
          <w:rFonts w:eastAsia="Calibri"/>
        </w:rPr>
        <w:t xml:space="preserve">szerinti nyilatkozatot a közpénzekből nyújtott támogatások átláthatóságáról szóló 2007. évi CLXXXI. törvény (továbbiakban: </w:t>
      </w:r>
      <w:proofErr w:type="spellStart"/>
      <w:r w:rsidRPr="004908E6">
        <w:rPr>
          <w:rFonts w:eastAsia="Calibri"/>
        </w:rPr>
        <w:t>Knyt</w:t>
      </w:r>
      <w:proofErr w:type="spellEnd"/>
      <w:r w:rsidRPr="004908E6">
        <w:rPr>
          <w:rFonts w:eastAsia="Calibri"/>
        </w:rPr>
        <w:t xml:space="preserve">.) 6. § (1) bekezdés eszerinti összeférhetetlenség, illetve ugyanezen törvény 8. § (1) bekezdése szerinti érintettség fennállásáról vagy hiányáról,  </w:t>
      </w:r>
    </w:p>
    <w:p w:rsidR="006F3C4D" w:rsidRPr="004908E6" w:rsidRDefault="006F3C4D" w:rsidP="006F3C4D">
      <w:pPr>
        <w:numPr>
          <w:ilvl w:val="0"/>
          <w:numId w:val="17"/>
        </w:numPr>
        <w:spacing w:before="80" w:after="6" w:line="249" w:lineRule="auto"/>
        <w:ind w:left="714" w:right="125" w:hanging="357"/>
        <w:jc w:val="both"/>
        <w:rPr>
          <w:rFonts w:eastAsia="Calibri"/>
        </w:rPr>
      </w:pPr>
      <w:r w:rsidRPr="004908E6">
        <w:rPr>
          <w:rFonts w:eastAsia="Calibri"/>
        </w:rPr>
        <w:t xml:space="preserve">a Rendelet 3. melléklete szerinti Közzétételi kérelmet a </w:t>
      </w:r>
      <w:proofErr w:type="spellStart"/>
      <w:r w:rsidRPr="004908E6">
        <w:rPr>
          <w:rFonts w:eastAsia="Calibri"/>
        </w:rPr>
        <w:t>Knyt</w:t>
      </w:r>
      <w:proofErr w:type="spellEnd"/>
      <w:r w:rsidRPr="004908E6">
        <w:rPr>
          <w:rFonts w:eastAsia="Calibri"/>
        </w:rPr>
        <w:t>. 8.§ (1) bekezdése szerinti érintettségről.</w:t>
      </w:r>
    </w:p>
    <w:p w:rsidR="006F3C4D" w:rsidRPr="004908E6" w:rsidRDefault="006F3C4D" w:rsidP="006F3C4D">
      <w:pPr>
        <w:spacing w:before="80" w:after="6" w:line="249" w:lineRule="auto"/>
        <w:ind w:right="125"/>
        <w:jc w:val="both"/>
        <w:rPr>
          <w:rFonts w:eastAsia="Calibri"/>
        </w:rPr>
      </w:pPr>
    </w:p>
    <w:p w:rsidR="006F3C4D" w:rsidRPr="004908E6" w:rsidRDefault="006F3C4D" w:rsidP="006F3C4D">
      <w:pPr>
        <w:shd w:val="clear" w:color="auto" w:fill="FFFFFF"/>
        <w:spacing w:after="150"/>
        <w:jc w:val="both"/>
      </w:pPr>
      <w:r>
        <w:rPr>
          <w:b/>
          <w:bCs/>
        </w:rPr>
        <w:t>5.</w:t>
      </w:r>
      <w:r w:rsidRPr="004908E6">
        <w:rPr>
          <w:b/>
          <w:bCs/>
        </w:rPr>
        <w:t xml:space="preserve"> A költségvetési támogatásból elszámolható és el nem számolható költségek köre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 A támogatásból a támogatási iránti kérelmen szereplő költségek számolhatók el.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>
        <w:rPr>
          <w:b/>
          <w:bCs/>
        </w:rPr>
        <w:t>6</w:t>
      </w:r>
      <w:r w:rsidRPr="004908E6">
        <w:rPr>
          <w:b/>
          <w:bCs/>
        </w:rPr>
        <w:t>. A finanszírozás módja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Az elnyert támogatási összeg előfinanszírozásban, a támogatási szerződés megkötését követő 30 napon belül kerül a kedvezményezett részére átutalásra. A támogatás vissza nem térítendő támogatás.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>
        <w:rPr>
          <w:b/>
          <w:bCs/>
        </w:rPr>
        <w:t>7</w:t>
      </w:r>
      <w:r w:rsidRPr="004908E6">
        <w:rPr>
          <w:b/>
          <w:bCs/>
        </w:rPr>
        <w:t>. A pályázat benyújtásának határideje, helye és módja</w:t>
      </w:r>
    </w:p>
    <w:p w:rsidR="006F3C4D" w:rsidRPr="004908E6" w:rsidRDefault="006F3C4D" w:rsidP="006F3C4D">
      <w:pPr>
        <w:shd w:val="clear" w:color="auto" w:fill="FFFFFF"/>
        <w:jc w:val="both"/>
        <w:rPr>
          <w:iCs/>
          <w:color w:val="010101"/>
        </w:rPr>
      </w:pPr>
      <w:r w:rsidRPr="004908E6">
        <w:rPr>
          <w:rFonts w:eastAsia="Calibri"/>
        </w:rPr>
        <w:t>A pályázatokat a megadott feltételeknek megfelelően egy eredeti példányban postai úton tértivevényes küldeményként Dombrád Város Önkormányzata Képviselő-testületének címezve Dombrád Város Önkormányzat címére történő megküldésével (4492 Dombrád, Szabadság tér 2.) vagy a lezárt borítékban,</w:t>
      </w:r>
      <w:r w:rsidRPr="004908E6">
        <w:t xml:space="preserve"> </w:t>
      </w:r>
      <w:r w:rsidRPr="004908E6">
        <w:rPr>
          <w:rFonts w:eastAsia="Calibri"/>
        </w:rPr>
        <w:t xml:space="preserve">Dombrád Város Önkormányzata Képviselő-testületének címezve Dombrád Város Önkormányzat székhelyén (4492 Dombrád, Szabadság tér 2.) személyesen </w:t>
      </w:r>
      <w:r>
        <w:rPr>
          <w:rFonts w:eastAsia="Calibri"/>
          <w:b/>
        </w:rPr>
        <w:t xml:space="preserve">2023. július 31. </w:t>
      </w:r>
      <w:r w:rsidRPr="004908E6">
        <w:rPr>
          <w:rFonts w:eastAsia="Calibri"/>
        </w:rPr>
        <w:t>napjáig kell benyújtani. A borítékon feltüntetni szükséges a pályázati felhívás címét, a pályázó nevét, levelezési címét.</w:t>
      </w:r>
      <w:r w:rsidRPr="004908E6">
        <w:rPr>
          <w:b/>
          <w:bCs/>
          <w:iCs/>
          <w:color w:val="010101"/>
        </w:rPr>
        <w:t xml:space="preserve"> </w:t>
      </w:r>
      <w:r w:rsidRPr="004908E6">
        <w:rPr>
          <w:bCs/>
          <w:iCs/>
          <w:color w:val="010101"/>
        </w:rPr>
        <w:t>A határidőn túl beérkezett pályázatok – a határidő túllépése való tekintettel – elutasításra kerülnek.</w:t>
      </w:r>
    </w:p>
    <w:p w:rsidR="006F3C4D" w:rsidRPr="004908E6" w:rsidRDefault="006F3C4D" w:rsidP="006F3C4D">
      <w:pPr>
        <w:shd w:val="clear" w:color="auto" w:fill="FFFFFF"/>
        <w:jc w:val="both"/>
        <w:rPr>
          <w:iCs/>
          <w:color w:val="010101"/>
        </w:rPr>
      </w:pPr>
    </w:p>
    <w:p w:rsidR="006F3C4D" w:rsidRPr="004908E6" w:rsidRDefault="006F3C4D" w:rsidP="006F3C4D">
      <w:pPr>
        <w:shd w:val="clear" w:color="auto" w:fill="FFFFFF"/>
        <w:spacing w:after="150"/>
        <w:jc w:val="both"/>
      </w:pPr>
      <w:r>
        <w:rPr>
          <w:b/>
          <w:bCs/>
        </w:rPr>
        <w:t>8</w:t>
      </w:r>
      <w:r w:rsidRPr="004908E6">
        <w:rPr>
          <w:b/>
          <w:bCs/>
        </w:rPr>
        <w:t>. A pályázattal kapcsolatos hiánypótlás lehetősége és feltételei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A pályázat hiányossága esetén a Támogatást kérő felhívást kap a hiánypótlásra 8 napos határidő kitűzésével. Amennyiben a hiánypótlási felhívásnak határidőben nem tesz eleget, a pályázat elutasításra kerül.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>
        <w:rPr>
          <w:b/>
          <w:bCs/>
        </w:rPr>
        <w:t>9</w:t>
      </w:r>
      <w:r w:rsidRPr="004908E6">
        <w:rPr>
          <w:b/>
          <w:bCs/>
        </w:rPr>
        <w:t>. A pályázatok elbírálásának határideje, a pályázat eredményéről történő értesítés módja és határideje</w:t>
      </w:r>
    </w:p>
    <w:p w:rsidR="006F3C4D" w:rsidRPr="004908E6" w:rsidRDefault="006F3C4D" w:rsidP="006F3C4D">
      <w:pPr>
        <w:shd w:val="clear" w:color="auto" w:fill="FFFFFF"/>
        <w:spacing w:after="150"/>
        <w:jc w:val="both"/>
      </w:pPr>
      <w:r w:rsidRPr="004908E6">
        <w:t>A pályázatokat a Képviselő-testület bírálja el a pályázat benyújtási határidejének lejártától számított 45 napon belül. A döntésről a Polgármester a pályázót 8 munkanapon belül írásban értesíti.</w:t>
      </w: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p w:rsidR="00FF2600" w:rsidRDefault="00FF2600" w:rsidP="00AC0346">
      <w:pPr>
        <w:ind w:firstLine="360"/>
        <w:jc w:val="both"/>
      </w:pPr>
    </w:p>
    <w:sectPr w:rsidR="00FF2600" w:rsidSect="008B7DAB">
      <w:footerReference w:type="even" r:id="rId8"/>
      <w:footerReference w:type="default" r:id="rId9"/>
      <w:pgSz w:w="11910" w:h="16840"/>
      <w:pgMar w:top="1320" w:right="1300" w:bottom="940" w:left="1100" w:header="0" w:footer="6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873" w:rsidRDefault="00927873">
      <w:r>
        <w:separator/>
      </w:r>
    </w:p>
  </w:endnote>
  <w:endnote w:type="continuationSeparator" w:id="0">
    <w:p w:rsidR="00927873" w:rsidRDefault="0092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2F" w:rsidRDefault="0091482F" w:rsidP="0091482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F3C4D">
      <w:rPr>
        <w:rStyle w:val="Oldalszm"/>
        <w:noProof/>
      </w:rPr>
      <w:t>3</w:t>
    </w:r>
    <w:r>
      <w:rPr>
        <w:rStyle w:val="Oldalszm"/>
      </w:rPr>
      <w:fldChar w:fldCharType="end"/>
    </w:r>
  </w:p>
  <w:p w:rsidR="0091482F" w:rsidRDefault="0091482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873" w:rsidRDefault="00927873">
      <w:r>
        <w:separator/>
      </w:r>
    </w:p>
  </w:footnote>
  <w:footnote w:type="continuationSeparator" w:id="0">
    <w:p w:rsidR="00927873" w:rsidRDefault="00927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F10EC0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09"/>
        </w:tabs>
        <w:ind w:left="1380" w:hanging="360"/>
      </w:pPr>
      <w:rPr>
        <w:rFonts w:ascii="Wingdings" w:hAnsi="Wingdings" w:cs="Times New Roman" w:hint="default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  <w:sz w:val="24"/>
        <w:szCs w:val="24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  <w:szCs w:val="24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Cs w:val="24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9F412D2"/>
    <w:multiLevelType w:val="hybridMultilevel"/>
    <w:tmpl w:val="830252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24E16"/>
    <w:multiLevelType w:val="hybridMultilevel"/>
    <w:tmpl w:val="2CD43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18A0"/>
    <w:multiLevelType w:val="hybridMultilevel"/>
    <w:tmpl w:val="E290300A"/>
    <w:lvl w:ilvl="0" w:tplc="7BCEEB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C7F4C"/>
    <w:multiLevelType w:val="multilevel"/>
    <w:tmpl w:val="B5B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4101F6"/>
    <w:multiLevelType w:val="multilevel"/>
    <w:tmpl w:val="D1BCAE3C"/>
    <w:styleLink w:val="WW8Num31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2CD77EC3"/>
    <w:multiLevelType w:val="hybridMultilevel"/>
    <w:tmpl w:val="3ADEB138"/>
    <w:lvl w:ilvl="0" w:tplc="DAAA43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B35BA5"/>
    <w:multiLevelType w:val="hybridMultilevel"/>
    <w:tmpl w:val="32C62D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4AC3"/>
    <w:multiLevelType w:val="hybridMultilevel"/>
    <w:tmpl w:val="50321B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23E53"/>
    <w:multiLevelType w:val="hybridMultilevel"/>
    <w:tmpl w:val="C304F4CE"/>
    <w:lvl w:ilvl="0" w:tplc="3ECA460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91481CA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CD11BC"/>
    <w:multiLevelType w:val="multilevel"/>
    <w:tmpl w:val="591052F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152D7"/>
    <w:multiLevelType w:val="hybridMultilevel"/>
    <w:tmpl w:val="ADE23B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770E1"/>
    <w:multiLevelType w:val="hybridMultilevel"/>
    <w:tmpl w:val="9B84B060"/>
    <w:lvl w:ilvl="0" w:tplc="5AE6A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B5457"/>
    <w:multiLevelType w:val="hybridMultilevel"/>
    <w:tmpl w:val="A68608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D702A"/>
    <w:multiLevelType w:val="hybridMultilevel"/>
    <w:tmpl w:val="248C58D2"/>
    <w:lvl w:ilvl="0" w:tplc="F1329A3A">
      <w:start w:val="1"/>
      <w:numFmt w:val="lowerLetter"/>
      <w:lvlText w:val="%1)"/>
      <w:lvlJc w:val="left"/>
      <w:pPr>
        <w:ind w:left="9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6" w:hanging="360"/>
      </w:pPr>
    </w:lvl>
    <w:lvl w:ilvl="2" w:tplc="040E001B" w:tentative="1">
      <w:start w:val="1"/>
      <w:numFmt w:val="lowerRoman"/>
      <w:lvlText w:val="%3."/>
      <w:lvlJc w:val="right"/>
      <w:pPr>
        <w:ind w:left="2406" w:hanging="180"/>
      </w:pPr>
    </w:lvl>
    <w:lvl w:ilvl="3" w:tplc="040E000F" w:tentative="1">
      <w:start w:val="1"/>
      <w:numFmt w:val="decimal"/>
      <w:lvlText w:val="%4."/>
      <w:lvlJc w:val="left"/>
      <w:pPr>
        <w:ind w:left="3126" w:hanging="360"/>
      </w:pPr>
    </w:lvl>
    <w:lvl w:ilvl="4" w:tplc="040E0019" w:tentative="1">
      <w:start w:val="1"/>
      <w:numFmt w:val="lowerLetter"/>
      <w:lvlText w:val="%5."/>
      <w:lvlJc w:val="left"/>
      <w:pPr>
        <w:ind w:left="3846" w:hanging="360"/>
      </w:pPr>
    </w:lvl>
    <w:lvl w:ilvl="5" w:tplc="040E001B" w:tentative="1">
      <w:start w:val="1"/>
      <w:numFmt w:val="lowerRoman"/>
      <w:lvlText w:val="%6."/>
      <w:lvlJc w:val="right"/>
      <w:pPr>
        <w:ind w:left="4566" w:hanging="180"/>
      </w:pPr>
    </w:lvl>
    <w:lvl w:ilvl="6" w:tplc="040E000F" w:tentative="1">
      <w:start w:val="1"/>
      <w:numFmt w:val="decimal"/>
      <w:lvlText w:val="%7."/>
      <w:lvlJc w:val="left"/>
      <w:pPr>
        <w:ind w:left="5286" w:hanging="360"/>
      </w:pPr>
    </w:lvl>
    <w:lvl w:ilvl="7" w:tplc="040E0019" w:tentative="1">
      <w:start w:val="1"/>
      <w:numFmt w:val="lowerLetter"/>
      <w:lvlText w:val="%8."/>
      <w:lvlJc w:val="left"/>
      <w:pPr>
        <w:ind w:left="6006" w:hanging="360"/>
      </w:pPr>
    </w:lvl>
    <w:lvl w:ilvl="8" w:tplc="040E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4" w15:restartNumberingAfterBreak="0">
    <w:nsid w:val="5BDA717E"/>
    <w:multiLevelType w:val="hybridMultilevel"/>
    <w:tmpl w:val="74D6B416"/>
    <w:lvl w:ilvl="0" w:tplc="8DBE43E2">
      <w:start w:val="6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259C9"/>
    <w:multiLevelType w:val="hybridMultilevel"/>
    <w:tmpl w:val="73BC62B0"/>
    <w:lvl w:ilvl="0" w:tplc="E3E67CC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D1D05"/>
    <w:multiLevelType w:val="hybridMultilevel"/>
    <w:tmpl w:val="BB8C6D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241D87"/>
    <w:multiLevelType w:val="hybridMultilevel"/>
    <w:tmpl w:val="44BAF350"/>
    <w:lvl w:ilvl="0" w:tplc="205CE468">
      <w:start w:val="1"/>
      <w:numFmt w:val="decimal"/>
      <w:pStyle w:val="Cmsor41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7"/>
  </w:num>
  <w:num w:numId="3">
    <w:abstractNumId w:val="27"/>
    <w:lvlOverride w:ilvl="0">
      <w:startOverride w:val="1"/>
    </w:lvlOverride>
  </w:num>
  <w:num w:numId="4">
    <w:abstractNumId w:val="18"/>
  </w:num>
  <w:num w:numId="5">
    <w:abstractNumId w:val="25"/>
  </w:num>
  <w:num w:numId="6">
    <w:abstractNumId w:val="26"/>
  </w:num>
  <w:num w:numId="7">
    <w:abstractNumId w:val="16"/>
  </w:num>
  <w:num w:numId="8">
    <w:abstractNumId w:val="19"/>
  </w:num>
  <w:num w:numId="9">
    <w:abstractNumId w:val="10"/>
  </w:num>
  <w:num w:numId="10">
    <w:abstractNumId w:val="13"/>
  </w:num>
  <w:num w:numId="11">
    <w:abstractNumId w:val="21"/>
  </w:num>
  <w:num w:numId="12">
    <w:abstractNumId w:val="11"/>
  </w:num>
  <w:num w:numId="13">
    <w:abstractNumId w:val="22"/>
  </w:num>
  <w:num w:numId="14">
    <w:abstractNumId w:val="20"/>
  </w:num>
  <w:num w:numId="15">
    <w:abstractNumId w:val="17"/>
  </w:num>
  <w:num w:numId="16">
    <w:abstractNumId w:val="15"/>
  </w:num>
  <w:num w:numId="17">
    <w:abstractNumId w:val="12"/>
  </w:num>
  <w:num w:numId="18">
    <w:abstractNumId w:val="23"/>
  </w:num>
  <w:num w:numId="1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0F"/>
    <w:rsid w:val="00002CE6"/>
    <w:rsid w:val="000046C7"/>
    <w:rsid w:val="0000607D"/>
    <w:rsid w:val="00011EB1"/>
    <w:rsid w:val="00014296"/>
    <w:rsid w:val="000151C1"/>
    <w:rsid w:val="00016773"/>
    <w:rsid w:val="00017509"/>
    <w:rsid w:val="000209E3"/>
    <w:rsid w:val="00021170"/>
    <w:rsid w:val="00021AF8"/>
    <w:rsid w:val="00024BDE"/>
    <w:rsid w:val="00024C91"/>
    <w:rsid w:val="00025FBE"/>
    <w:rsid w:val="000319E0"/>
    <w:rsid w:val="00031E7A"/>
    <w:rsid w:val="00033C3F"/>
    <w:rsid w:val="00037FF4"/>
    <w:rsid w:val="00044258"/>
    <w:rsid w:val="00045C01"/>
    <w:rsid w:val="00046FA1"/>
    <w:rsid w:val="00047A65"/>
    <w:rsid w:val="000506D6"/>
    <w:rsid w:val="00051A8C"/>
    <w:rsid w:val="00053220"/>
    <w:rsid w:val="000563D4"/>
    <w:rsid w:val="00057354"/>
    <w:rsid w:val="00057774"/>
    <w:rsid w:val="00062400"/>
    <w:rsid w:val="000628ED"/>
    <w:rsid w:val="00063501"/>
    <w:rsid w:val="00067AC0"/>
    <w:rsid w:val="0007070A"/>
    <w:rsid w:val="00070BEB"/>
    <w:rsid w:val="000739DB"/>
    <w:rsid w:val="000749A5"/>
    <w:rsid w:val="00075496"/>
    <w:rsid w:val="0007593C"/>
    <w:rsid w:val="000762E2"/>
    <w:rsid w:val="0009067D"/>
    <w:rsid w:val="0009166C"/>
    <w:rsid w:val="00094797"/>
    <w:rsid w:val="00095ADC"/>
    <w:rsid w:val="000A1215"/>
    <w:rsid w:val="000A23A4"/>
    <w:rsid w:val="000A2BB3"/>
    <w:rsid w:val="000A4294"/>
    <w:rsid w:val="000A5952"/>
    <w:rsid w:val="000B4600"/>
    <w:rsid w:val="000B5973"/>
    <w:rsid w:val="000C3EA3"/>
    <w:rsid w:val="000D3EAE"/>
    <w:rsid w:val="000D5577"/>
    <w:rsid w:val="000D6554"/>
    <w:rsid w:val="000D6856"/>
    <w:rsid w:val="000D6DA6"/>
    <w:rsid w:val="000E21BE"/>
    <w:rsid w:val="000E33CF"/>
    <w:rsid w:val="000E4279"/>
    <w:rsid w:val="000E4F77"/>
    <w:rsid w:val="000E679D"/>
    <w:rsid w:val="000F0CD9"/>
    <w:rsid w:val="000F11C0"/>
    <w:rsid w:val="000F2D35"/>
    <w:rsid w:val="000F3875"/>
    <w:rsid w:val="000F448A"/>
    <w:rsid w:val="000F4BAB"/>
    <w:rsid w:val="000F4D08"/>
    <w:rsid w:val="000F6153"/>
    <w:rsid w:val="000F7091"/>
    <w:rsid w:val="000F7329"/>
    <w:rsid w:val="00100A8C"/>
    <w:rsid w:val="00104C2E"/>
    <w:rsid w:val="00107FA6"/>
    <w:rsid w:val="00110FDE"/>
    <w:rsid w:val="00112CD9"/>
    <w:rsid w:val="001148F6"/>
    <w:rsid w:val="001207DC"/>
    <w:rsid w:val="001218E7"/>
    <w:rsid w:val="001332D4"/>
    <w:rsid w:val="001362F6"/>
    <w:rsid w:val="001432DE"/>
    <w:rsid w:val="00145877"/>
    <w:rsid w:val="00146CEB"/>
    <w:rsid w:val="001507EE"/>
    <w:rsid w:val="00150DA4"/>
    <w:rsid w:val="00153D27"/>
    <w:rsid w:val="00157026"/>
    <w:rsid w:val="00157C74"/>
    <w:rsid w:val="001612A1"/>
    <w:rsid w:val="00170E9C"/>
    <w:rsid w:val="00175CC2"/>
    <w:rsid w:val="00180AD0"/>
    <w:rsid w:val="00180DED"/>
    <w:rsid w:val="0018294D"/>
    <w:rsid w:val="00182A4D"/>
    <w:rsid w:val="00182E5F"/>
    <w:rsid w:val="001855B2"/>
    <w:rsid w:val="001A14E7"/>
    <w:rsid w:val="001A2B0D"/>
    <w:rsid w:val="001A6258"/>
    <w:rsid w:val="001A73E4"/>
    <w:rsid w:val="001B0085"/>
    <w:rsid w:val="001B1DF1"/>
    <w:rsid w:val="001B35BA"/>
    <w:rsid w:val="001B7753"/>
    <w:rsid w:val="001B7BA3"/>
    <w:rsid w:val="001C3218"/>
    <w:rsid w:val="001C7A26"/>
    <w:rsid w:val="001D2EC8"/>
    <w:rsid w:val="001D3B1C"/>
    <w:rsid w:val="001E0235"/>
    <w:rsid w:val="001E0379"/>
    <w:rsid w:val="001E135E"/>
    <w:rsid w:val="001E2FA4"/>
    <w:rsid w:val="001E6565"/>
    <w:rsid w:val="001F795C"/>
    <w:rsid w:val="00200800"/>
    <w:rsid w:val="00204AF9"/>
    <w:rsid w:val="002053E2"/>
    <w:rsid w:val="00207A0B"/>
    <w:rsid w:val="0021231D"/>
    <w:rsid w:val="0021344B"/>
    <w:rsid w:val="00220BB3"/>
    <w:rsid w:val="00221BC2"/>
    <w:rsid w:val="00221DF7"/>
    <w:rsid w:val="00222988"/>
    <w:rsid w:val="00222DCA"/>
    <w:rsid w:val="0022461C"/>
    <w:rsid w:val="002265D8"/>
    <w:rsid w:val="00231098"/>
    <w:rsid w:val="00236833"/>
    <w:rsid w:val="00240A6F"/>
    <w:rsid w:val="00242BA5"/>
    <w:rsid w:val="00245FDB"/>
    <w:rsid w:val="002505B6"/>
    <w:rsid w:val="00255AD7"/>
    <w:rsid w:val="002640A2"/>
    <w:rsid w:val="002641EB"/>
    <w:rsid w:val="002661D6"/>
    <w:rsid w:val="0026658D"/>
    <w:rsid w:val="00270F9B"/>
    <w:rsid w:val="0027483F"/>
    <w:rsid w:val="00275F1E"/>
    <w:rsid w:val="002775CC"/>
    <w:rsid w:val="00281D73"/>
    <w:rsid w:val="002821D4"/>
    <w:rsid w:val="0029159C"/>
    <w:rsid w:val="0029305B"/>
    <w:rsid w:val="0029389E"/>
    <w:rsid w:val="00294B58"/>
    <w:rsid w:val="00295864"/>
    <w:rsid w:val="00295A12"/>
    <w:rsid w:val="002A10CD"/>
    <w:rsid w:val="002A13A1"/>
    <w:rsid w:val="002A1B19"/>
    <w:rsid w:val="002A3E32"/>
    <w:rsid w:val="002A44E2"/>
    <w:rsid w:val="002A5197"/>
    <w:rsid w:val="002B3782"/>
    <w:rsid w:val="002B49EA"/>
    <w:rsid w:val="002B5DC6"/>
    <w:rsid w:val="002C3390"/>
    <w:rsid w:val="002D3403"/>
    <w:rsid w:val="002D79A7"/>
    <w:rsid w:val="002E0781"/>
    <w:rsid w:val="002E4C78"/>
    <w:rsid w:val="002F2CB5"/>
    <w:rsid w:val="002F3409"/>
    <w:rsid w:val="002F3490"/>
    <w:rsid w:val="002F3B7B"/>
    <w:rsid w:val="002F43F6"/>
    <w:rsid w:val="00303F23"/>
    <w:rsid w:val="0031008B"/>
    <w:rsid w:val="003102BF"/>
    <w:rsid w:val="00311D1E"/>
    <w:rsid w:val="003128CD"/>
    <w:rsid w:val="00313175"/>
    <w:rsid w:val="00313C13"/>
    <w:rsid w:val="00315954"/>
    <w:rsid w:val="003160C0"/>
    <w:rsid w:val="00317DB8"/>
    <w:rsid w:val="00323156"/>
    <w:rsid w:val="003237D2"/>
    <w:rsid w:val="0032465E"/>
    <w:rsid w:val="00324F53"/>
    <w:rsid w:val="00325CD9"/>
    <w:rsid w:val="00330E39"/>
    <w:rsid w:val="00331088"/>
    <w:rsid w:val="00332924"/>
    <w:rsid w:val="003367A4"/>
    <w:rsid w:val="0033698F"/>
    <w:rsid w:val="00346664"/>
    <w:rsid w:val="00346C95"/>
    <w:rsid w:val="00346D77"/>
    <w:rsid w:val="00347693"/>
    <w:rsid w:val="0035285C"/>
    <w:rsid w:val="00353785"/>
    <w:rsid w:val="00355448"/>
    <w:rsid w:val="00355894"/>
    <w:rsid w:val="003561BC"/>
    <w:rsid w:val="00362D61"/>
    <w:rsid w:val="00367302"/>
    <w:rsid w:val="00367A4E"/>
    <w:rsid w:val="003721AD"/>
    <w:rsid w:val="0037297B"/>
    <w:rsid w:val="00376A49"/>
    <w:rsid w:val="0038307B"/>
    <w:rsid w:val="0038326A"/>
    <w:rsid w:val="00386735"/>
    <w:rsid w:val="0038705D"/>
    <w:rsid w:val="00391BA3"/>
    <w:rsid w:val="003936FE"/>
    <w:rsid w:val="003944A6"/>
    <w:rsid w:val="00396BAC"/>
    <w:rsid w:val="003974A1"/>
    <w:rsid w:val="003A147C"/>
    <w:rsid w:val="003A16C5"/>
    <w:rsid w:val="003A2196"/>
    <w:rsid w:val="003A2934"/>
    <w:rsid w:val="003A362E"/>
    <w:rsid w:val="003A7DC9"/>
    <w:rsid w:val="003B0766"/>
    <w:rsid w:val="003B0869"/>
    <w:rsid w:val="003B74F1"/>
    <w:rsid w:val="003B7914"/>
    <w:rsid w:val="003B7BAF"/>
    <w:rsid w:val="003D35FD"/>
    <w:rsid w:val="003D3B60"/>
    <w:rsid w:val="003D77BF"/>
    <w:rsid w:val="003E0F96"/>
    <w:rsid w:val="003E2D73"/>
    <w:rsid w:val="003E7141"/>
    <w:rsid w:val="003F06F0"/>
    <w:rsid w:val="003F29D0"/>
    <w:rsid w:val="003F3FF9"/>
    <w:rsid w:val="00401E17"/>
    <w:rsid w:val="00404D15"/>
    <w:rsid w:val="00406415"/>
    <w:rsid w:val="004119F0"/>
    <w:rsid w:val="00421704"/>
    <w:rsid w:val="0042377A"/>
    <w:rsid w:val="004253A5"/>
    <w:rsid w:val="004313BF"/>
    <w:rsid w:val="00431D79"/>
    <w:rsid w:val="00431E7D"/>
    <w:rsid w:val="004326DD"/>
    <w:rsid w:val="00434529"/>
    <w:rsid w:val="00435689"/>
    <w:rsid w:val="00435D17"/>
    <w:rsid w:val="004360B4"/>
    <w:rsid w:val="00440088"/>
    <w:rsid w:val="00441D37"/>
    <w:rsid w:val="004523D3"/>
    <w:rsid w:val="00452B75"/>
    <w:rsid w:val="00454D33"/>
    <w:rsid w:val="00455CE0"/>
    <w:rsid w:val="00455E78"/>
    <w:rsid w:val="004602EC"/>
    <w:rsid w:val="00462D91"/>
    <w:rsid w:val="004647AA"/>
    <w:rsid w:val="00464D86"/>
    <w:rsid w:val="0046626F"/>
    <w:rsid w:val="004701CF"/>
    <w:rsid w:val="004701FE"/>
    <w:rsid w:val="004709BF"/>
    <w:rsid w:val="0047386C"/>
    <w:rsid w:val="00474449"/>
    <w:rsid w:val="00474AAC"/>
    <w:rsid w:val="00475CE6"/>
    <w:rsid w:val="00476C1D"/>
    <w:rsid w:val="00480D22"/>
    <w:rsid w:val="00481312"/>
    <w:rsid w:val="004846A2"/>
    <w:rsid w:val="00485DA6"/>
    <w:rsid w:val="00487CAA"/>
    <w:rsid w:val="00490E94"/>
    <w:rsid w:val="0049112F"/>
    <w:rsid w:val="0049229E"/>
    <w:rsid w:val="00493435"/>
    <w:rsid w:val="004935F5"/>
    <w:rsid w:val="004975A4"/>
    <w:rsid w:val="004A2B6B"/>
    <w:rsid w:val="004A3DF5"/>
    <w:rsid w:val="004A6CC9"/>
    <w:rsid w:val="004B06C1"/>
    <w:rsid w:val="004B0B5C"/>
    <w:rsid w:val="004B1FDB"/>
    <w:rsid w:val="004B4392"/>
    <w:rsid w:val="004B5C77"/>
    <w:rsid w:val="004B622A"/>
    <w:rsid w:val="004B6CAA"/>
    <w:rsid w:val="004B72B7"/>
    <w:rsid w:val="004B7B33"/>
    <w:rsid w:val="004C2446"/>
    <w:rsid w:val="004C26CE"/>
    <w:rsid w:val="004C6C22"/>
    <w:rsid w:val="004C75C5"/>
    <w:rsid w:val="004C7928"/>
    <w:rsid w:val="004D23CA"/>
    <w:rsid w:val="004D2DF2"/>
    <w:rsid w:val="004D3418"/>
    <w:rsid w:val="004E03DE"/>
    <w:rsid w:val="004E2BDD"/>
    <w:rsid w:val="004E499E"/>
    <w:rsid w:val="004E5968"/>
    <w:rsid w:val="004E59FD"/>
    <w:rsid w:val="004E5D6A"/>
    <w:rsid w:val="004E6773"/>
    <w:rsid w:val="004F0A09"/>
    <w:rsid w:val="004F2F1D"/>
    <w:rsid w:val="004F5180"/>
    <w:rsid w:val="004F7096"/>
    <w:rsid w:val="0050217F"/>
    <w:rsid w:val="00503B91"/>
    <w:rsid w:val="00507A38"/>
    <w:rsid w:val="00511086"/>
    <w:rsid w:val="005113BB"/>
    <w:rsid w:val="0051435C"/>
    <w:rsid w:val="005158EA"/>
    <w:rsid w:val="005177D4"/>
    <w:rsid w:val="0052309F"/>
    <w:rsid w:val="00523598"/>
    <w:rsid w:val="00526DAA"/>
    <w:rsid w:val="00527451"/>
    <w:rsid w:val="005300E3"/>
    <w:rsid w:val="00535086"/>
    <w:rsid w:val="00537F62"/>
    <w:rsid w:val="00542C1D"/>
    <w:rsid w:val="005543C2"/>
    <w:rsid w:val="00556BCF"/>
    <w:rsid w:val="00560F80"/>
    <w:rsid w:val="005623A2"/>
    <w:rsid w:val="005636C2"/>
    <w:rsid w:val="005637FA"/>
    <w:rsid w:val="00565582"/>
    <w:rsid w:val="005712B3"/>
    <w:rsid w:val="005718B2"/>
    <w:rsid w:val="00572E66"/>
    <w:rsid w:val="0057547C"/>
    <w:rsid w:val="005801A9"/>
    <w:rsid w:val="00581431"/>
    <w:rsid w:val="00584372"/>
    <w:rsid w:val="00585309"/>
    <w:rsid w:val="00594B9E"/>
    <w:rsid w:val="00594C02"/>
    <w:rsid w:val="00594F6D"/>
    <w:rsid w:val="0059515D"/>
    <w:rsid w:val="00595C07"/>
    <w:rsid w:val="005A235B"/>
    <w:rsid w:val="005A3BAC"/>
    <w:rsid w:val="005A6DB1"/>
    <w:rsid w:val="005A77B4"/>
    <w:rsid w:val="005B19EA"/>
    <w:rsid w:val="005B4772"/>
    <w:rsid w:val="005B556E"/>
    <w:rsid w:val="005B6383"/>
    <w:rsid w:val="005C3981"/>
    <w:rsid w:val="005C5D52"/>
    <w:rsid w:val="005C63EE"/>
    <w:rsid w:val="005C75C4"/>
    <w:rsid w:val="005C7D10"/>
    <w:rsid w:val="005C7DA6"/>
    <w:rsid w:val="005D5E4E"/>
    <w:rsid w:val="005D652E"/>
    <w:rsid w:val="005D6A89"/>
    <w:rsid w:val="005E18C5"/>
    <w:rsid w:val="005E214C"/>
    <w:rsid w:val="005F045C"/>
    <w:rsid w:val="005F0AFA"/>
    <w:rsid w:val="005F2824"/>
    <w:rsid w:val="005F336E"/>
    <w:rsid w:val="005F5EE9"/>
    <w:rsid w:val="005F7181"/>
    <w:rsid w:val="00601039"/>
    <w:rsid w:val="00606166"/>
    <w:rsid w:val="00606C39"/>
    <w:rsid w:val="006103F9"/>
    <w:rsid w:val="0061235E"/>
    <w:rsid w:val="00613560"/>
    <w:rsid w:val="006137F0"/>
    <w:rsid w:val="00613836"/>
    <w:rsid w:val="00615B7D"/>
    <w:rsid w:val="00617FBC"/>
    <w:rsid w:val="00620331"/>
    <w:rsid w:val="00620EB1"/>
    <w:rsid w:val="00622A53"/>
    <w:rsid w:val="006309AE"/>
    <w:rsid w:val="00630E5A"/>
    <w:rsid w:val="00633519"/>
    <w:rsid w:val="00633946"/>
    <w:rsid w:val="00633BB3"/>
    <w:rsid w:val="00636E21"/>
    <w:rsid w:val="006423F4"/>
    <w:rsid w:val="00645C4F"/>
    <w:rsid w:val="0065206F"/>
    <w:rsid w:val="006526FC"/>
    <w:rsid w:val="006635B9"/>
    <w:rsid w:val="00663AD1"/>
    <w:rsid w:val="00666835"/>
    <w:rsid w:val="006668A2"/>
    <w:rsid w:val="006714C0"/>
    <w:rsid w:val="006726E0"/>
    <w:rsid w:val="0067425C"/>
    <w:rsid w:val="006743A8"/>
    <w:rsid w:val="00675E1E"/>
    <w:rsid w:val="0067723A"/>
    <w:rsid w:val="0068255E"/>
    <w:rsid w:val="00684AD6"/>
    <w:rsid w:val="00687F04"/>
    <w:rsid w:val="006906A5"/>
    <w:rsid w:val="00690BAB"/>
    <w:rsid w:val="00690CB9"/>
    <w:rsid w:val="00690E9B"/>
    <w:rsid w:val="00691A85"/>
    <w:rsid w:val="00691C07"/>
    <w:rsid w:val="00692FA2"/>
    <w:rsid w:val="006941B5"/>
    <w:rsid w:val="00694A25"/>
    <w:rsid w:val="00695C13"/>
    <w:rsid w:val="00697AA0"/>
    <w:rsid w:val="006A3350"/>
    <w:rsid w:val="006A36F1"/>
    <w:rsid w:val="006A4DA8"/>
    <w:rsid w:val="006A7A9D"/>
    <w:rsid w:val="006B037D"/>
    <w:rsid w:val="006B0A8C"/>
    <w:rsid w:val="006B4D13"/>
    <w:rsid w:val="006B6838"/>
    <w:rsid w:val="006C0060"/>
    <w:rsid w:val="006C42F8"/>
    <w:rsid w:val="006C661F"/>
    <w:rsid w:val="006C67F8"/>
    <w:rsid w:val="006D1257"/>
    <w:rsid w:val="006D2A10"/>
    <w:rsid w:val="006D4717"/>
    <w:rsid w:val="006D50C9"/>
    <w:rsid w:val="006D545B"/>
    <w:rsid w:val="006D6D7A"/>
    <w:rsid w:val="006D71A9"/>
    <w:rsid w:val="006E07BF"/>
    <w:rsid w:val="006E0BC4"/>
    <w:rsid w:val="006E7A64"/>
    <w:rsid w:val="006F3C4D"/>
    <w:rsid w:val="006F4C7B"/>
    <w:rsid w:val="007013FD"/>
    <w:rsid w:val="00701F9C"/>
    <w:rsid w:val="007059DD"/>
    <w:rsid w:val="00705DB8"/>
    <w:rsid w:val="00706399"/>
    <w:rsid w:val="00707A99"/>
    <w:rsid w:val="0071392F"/>
    <w:rsid w:val="00714290"/>
    <w:rsid w:val="00715C10"/>
    <w:rsid w:val="00716DE9"/>
    <w:rsid w:val="0071717E"/>
    <w:rsid w:val="0071762C"/>
    <w:rsid w:val="00721603"/>
    <w:rsid w:val="007233EB"/>
    <w:rsid w:val="007248D9"/>
    <w:rsid w:val="00724A12"/>
    <w:rsid w:val="00730408"/>
    <w:rsid w:val="00730D4C"/>
    <w:rsid w:val="00735447"/>
    <w:rsid w:val="007356AF"/>
    <w:rsid w:val="00740185"/>
    <w:rsid w:val="007404D1"/>
    <w:rsid w:val="00745214"/>
    <w:rsid w:val="00746503"/>
    <w:rsid w:val="00754F4E"/>
    <w:rsid w:val="007558A1"/>
    <w:rsid w:val="00757124"/>
    <w:rsid w:val="00757F42"/>
    <w:rsid w:val="007602EB"/>
    <w:rsid w:val="00762072"/>
    <w:rsid w:val="00766095"/>
    <w:rsid w:val="00766AA9"/>
    <w:rsid w:val="00770CDE"/>
    <w:rsid w:val="007753F5"/>
    <w:rsid w:val="00777B9B"/>
    <w:rsid w:val="00781610"/>
    <w:rsid w:val="0079036F"/>
    <w:rsid w:val="0079124B"/>
    <w:rsid w:val="0079448F"/>
    <w:rsid w:val="007A2F4E"/>
    <w:rsid w:val="007A4163"/>
    <w:rsid w:val="007A5656"/>
    <w:rsid w:val="007A59AA"/>
    <w:rsid w:val="007B6222"/>
    <w:rsid w:val="007B6436"/>
    <w:rsid w:val="007B7D3C"/>
    <w:rsid w:val="007C3037"/>
    <w:rsid w:val="007C3FF6"/>
    <w:rsid w:val="007C60B0"/>
    <w:rsid w:val="007D08F1"/>
    <w:rsid w:val="007D0F2C"/>
    <w:rsid w:val="007D3137"/>
    <w:rsid w:val="007D7D63"/>
    <w:rsid w:val="007E05F2"/>
    <w:rsid w:val="007E17F2"/>
    <w:rsid w:val="007E33BF"/>
    <w:rsid w:val="007E33EB"/>
    <w:rsid w:val="007E4820"/>
    <w:rsid w:val="007E4B36"/>
    <w:rsid w:val="007E625C"/>
    <w:rsid w:val="007F0D96"/>
    <w:rsid w:val="007F1852"/>
    <w:rsid w:val="007F4B5A"/>
    <w:rsid w:val="007F4D13"/>
    <w:rsid w:val="007F536F"/>
    <w:rsid w:val="007F66D7"/>
    <w:rsid w:val="007F7AF2"/>
    <w:rsid w:val="008016E8"/>
    <w:rsid w:val="00803167"/>
    <w:rsid w:val="00803A2E"/>
    <w:rsid w:val="0080437C"/>
    <w:rsid w:val="0080452F"/>
    <w:rsid w:val="00805F0D"/>
    <w:rsid w:val="0080622D"/>
    <w:rsid w:val="00807E2D"/>
    <w:rsid w:val="0081073B"/>
    <w:rsid w:val="008107B3"/>
    <w:rsid w:val="008110C9"/>
    <w:rsid w:val="008132DE"/>
    <w:rsid w:val="0081475D"/>
    <w:rsid w:val="00815533"/>
    <w:rsid w:val="0081634F"/>
    <w:rsid w:val="00821195"/>
    <w:rsid w:val="00821A0B"/>
    <w:rsid w:val="00823C13"/>
    <w:rsid w:val="008249F5"/>
    <w:rsid w:val="00824B48"/>
    <w:rsid w:val="00825C27"/>
    <w:rsid w:val="00827F3C"/>
    <w:rsid w:val="00830DCA"/>
    <w:rsid w:val="008315C4"/>
    <w:rsid w:val="0083181D"/>
    <w:rsid w:val="0083188E"/>
    <w:rsid w:val="00833FA9"/>
    <w:rsid w:val="00835195"/>
    <w:rsid w:val="0083569D"/>
    <w:rsid w:val="008371EC"/>
    <w:rsid w:val="00837B03"/>
    <w:rsid w:val="008410F1"/>
    <w:rsid w:val="00841D26"/>
    <w:rsid w:val="00841F37"/>
    <w:rsid w:val="008476B8"/>
    <w:rsid w:val="00847B35"/>
    <w:rsid w:val="00850AB1"/>
    <w:rsid w:val="00851A07"/>
    <w:rsid w:val="00851BBE"/>
    <w:rsid w:val="00853C2F"/>
    <w:rsid w:val="008567AF"/>
    <w:rsid w:val="00856814"/>
    <w:rsid w:val="00860150"/>
    <w:rsid w:val="00860673"/>
    <w:rsid w:val="0086580A"/>
    <w:rsid w:val="00866760"/>
    <w:rsid w:val="00870144"/>
    <w:rsid w:val="00874F66"/>
    <w:rsid w:val="0087592E"/>
    <w:rsid w:val="008769F0"/>
    <w:rsid w:val="008774CA"/>
    <w:rsid w:val="00880C5D"/>
    <w:rsid w:val="008811DA"/>
    <w:rsid w:val="0088143E"/>
    <w:rsid w:val="008859E3"/>
    <w:rsid w:val="008875A5"/>
    <w:rsid w:val="00887627"/>
    <w:rsid w:val="00890078"/>
    <w:rsid w:val="00891FE1"/>
    <w:rsid w:val="008928A0"/>
    <w:rsid w:val="0089496D"/>
    <w:rsid w:val="008963B5"/>
    <w:rsid w:val="008A00BC"/>
    <w:rsid w:val="008A2BDA"/>
    <w:rsid w:val="008A3E8D"/>
    <w:rsid w:val="008A4A12"/>
    <w:rsid w:val="008A61E5"/>
    <w:rsid w:val="008A6230"/>
    <w:rsid w:val="008A68FA"/>
    <w:rsid w:val="008A72AF"/>
    <w:rsid w:val="008B7DAB"/>
    <w:rsid w:val="008C100F"/>
    <w:rsid w:val="008C2DCB"/>
    <w:rsid w:val="008C3D2F"/>
    <w:rsid w:val="008C55EF"/>
    <w:rsid w:val="008D15FC"/>
    <w:rsid w:val="008D29F9"/>
    <w:rsid w:val="008D4874"/>
    <w:rsid w:val="008D59E1"/>
    <w:rsid w:val="008E191C"/>
    <w:rsid w:val="008E38ED"/>
    <w:rsid w:val="008E4F0E"/>
    <w:rsid w:val="008E6697"/>
    <w:rsid w:val="008E6DC3"/>
    <w:rsid w:val="008F0474"/>
    <w:rsid w:val="008F1DA3"/>
    <w:rsid w:val="008F227E"/>
    <w:rsid w:val="008F4C3A"/>
    <w:rsid w:val="008F6311"/>
    <w:rsid w:val="008F6F6B"/>
    <w:rsid w:val="009009AB"/>
    <w:rsid w:val="00901EB9"/>
    <w:rsid w:val="00903F89"/>
    <w:rsid w:val="009053CB"/>
    <w:rsid w:val="00907130"/>
    <w:rsid w:val="00907ABF"/>
    <w:rsid w:val="0091482F"/>
    <w:rsid w:val="00915F8A"/>
    <w:rsid w:val="00921A75"/>
    <w:rsid w:val="00922A1F"/>
    <w:rsid w:val="00923643"/>
    <w:rsid w:val="00925625"/>
    <w:rsid w:val="00925C99"/>
    <w:rsid w:val="00925F33"/>
    <w:rsid w:val="00927873"/>
    <w:rsid w:val="009304F3"/>
    <w:rsid w:val="009328E7"/>
    <w:rsid w:val="009349AC"/>
    <w:rsid w:val="00934AF9"/>
    <w:rsid w:val="00934E66"/>
    <w:rsid w:val="0094201A"/>
    <w:rsid w:val="0094403A"/>
    <w:rsid w:val="00945C04"/>
    <w:rsid w:val="009460A6"/>
    <w:rsid w:val="00947710"/>
    <w:rsid w:val="00950EC8"/>
    <w:rsid w:val="0095357C"/>
    <w:rsid w:val="00955DAB"/>
    <w:rsid w:val="009602BF"/>
    <w:rsid w:val="00962FA3"/>
    <w:rsid w:val="0096499F"/>
    <w:rsid w:val="009709E4"/>
    <w:rsid w:val="00970AC6"/>
    <w:rsid w:val="00973895"/>
    <w:rsid w:val="00980237"/>
    <w:rsid w:val="0098034A"/>
    <w:rsid w:val="00980462"/>
    <w:rsid w:val="00984112"/>
    <w:rsid w:val="00985E84"/>
    <w:rsid w:val="00990D90"/>
    <w:rsid w:val="00993A68"/>
    <w:rsid w:val="0099764F"/>
    <w:rsid w:val="00997E4C"/>
    <w:rsid w:val="009A0731"/>
    <w:rsid w:val="009A104B"/>
    <w:rsid w:val="009A5443"/>
    <w:rsid w:val="009A618D"/>
    <w:rsid w:val="009B0D73"/>
    <w:rsid w:val="009B5BC2"/>
    <w:rsid w:val="009B5F6F"/>
    <w:rsid w:val="009B69C7"/>
    <w:rsid w:val="009B6D20"/>
    <w:rsid w:val="009C0341"/>
    <w:rsid w:val="009C13E2"/>
    <w:rsid w:val="009C2E69"/>
    <w:rsid w:val="009C3997"/>
    <w:rsid w:val="009C4434"/>
    <w:rsid w:val="009C64E9"/>
    <w:rsid w:val="009C7B01"/>
    <w:rsid w:val="009D0816"/>
    <w:rsid w:val="009D3DF1"/>
    <w:rsid w:val="009D645D"/>
    <w:rsid w:val="009E44DF"/>
    <w:rsid w:val="009E46F8"/>
    <w:rsid w:val="009E4C2B"/>
    <w:rsid w:val="009E583E"/>
    <w:rsid w:val="009E61CF"/>
    <w:rsid w:val="009E7786"/>
    <w:rsid w:val="009F14CB"/>
    <w:rsid w:val="009F72E9"/>
    <w:rsid w:val="009F7C87"/>
    <w:rsid w:val="00A002AB"/>
    <w:rsid w:val="00A004CA"/>
    <w:rsid w:val="00A018CC"/>
    <w:rsid w:val="00A01E53"/>
    <w:rsid w:val="00A01FB3"/>
    <w:rsid w:val="00A02C2D"/>
    <w:rsid w:val="00A02E7E"/>
    <w:rsid w:val="00A05D2B"/>
    <w:rsid w:val="00A11521"/>
    <w:rsid w:val="00A1521C"/>
    <w:rsid w:val="00A16ABC"/>
    <w:rsid w:val="00A1772E"/>
    <w:rsid w:val="00A22278"/>
    <w:rsid w:val="00A2398A"/>
    <w:rsid w:val="00A23F94"/>
    <w:rsid w:val="00A24F29"/>
    <w:rsid w:val="00A32489"/>
    <w:rsid w:val="00A35873"/>
    <w:rsid w:val="00A35FA0"/>
    <w:rsid w:val="00A36C73"/>
    <w:rsid w:val="00A41617"/>
    <w:rsid w:val="00A44B6D"/>
    <w:rsid w:val="00A4596E"/>
    <w:rsid w:val="00A47DC1"/>
    <w:rsid w:val="00A52C70"/>
    <w:rsid w:val="00A56080"/>
    <w:rsid w:val="00A601B5"/>
    <w:rsid w:val="00A60F4C"/>
    <w:rsid w:val="00A7488F"/>
    <w:rsid w:val="00A75585"/>
    <w:rsid w:val="00A771FE"/>
    <w:rsid w:val="00A802B6"/>
    <w:rsid w:val="00A81579"/>
    <w:rsid w:val="00A81DE2"/>
    <w:rsid w:val="00A85C0C"/>
    <w:rsid w:val="00A901D8"/>
    <w:rsid w:val="00A91938"/>
    <w:rsid w:val="00A95CED"/>
    <w:rsid w:val="00A96855"/>
    <w:rsid w:val="00AA091F"/>
    <w:rsid w:val="00AA34DE"/>
    <w:rsid w:val="00AA473F"/>
    <w:rsid w:val="00AA783D"/>
    <w:rsid w:val="00AB1B31"/>
    <w:rsid w:val="00AB3C0F"/>
    <w:rsid w:val="00AB537C"/>
    <w:rsid w:val="00AB65E1"/>
    <w:rsid w:val="00AB76D3"/>
    <w:rsid w:val="00AB76DC"/>
    <w:rsid w:val="00AB7982"/>
    <w:rsid w:val="00AC0346"/>
    <w:rsid w:val="00AC1C69"/>
    <w:rsid w:val="00AC21DA"/>
    <w:rsid w:val="00AC7411"/>
    <w:rsid w:val="00AD04F4"/>
    <w:rsid w:val="00AD38F3"/>
    <w:rsid w:val="00AD440D"/>
    <w:rsid w:val="00AD4B87"/>
    <w:rsid w:val="00AD4C19"/>
    <w:rsid w:val="00AD6281"/>
    <w:rsid w:val="00AE0667"/>
    <w:rsid w:val="00AE18ED"/>
    <w:rsid w:val="00AE2C2A"/>
    <w:rsid w:val="00AE5D83"/>
    <w:rsid w:val="00AF11F0"/>
    <w:rsid w:val="00AF496D"/>
    <w:rsid w:val="00B022AD"/>
    <w:rsid w:val="00B057E9"/>
    <w:rsid w:val="00B065E5"/>
    <w:rsid w:val="00B0664C"/>
    <w:rsid w:val="00B10721"/>
    <w:rsid w:val="00B15349"/>
    <w:rsid w:val="00B156FB"/>
    <w:rsid w:val="00B17267"/>
    <w:rsid w:val="00B22E3D"/>
    <w:rsid w:val="00B25521"/>
    <w:rsid w:val="00B25A28"/>
    <w:rsid w:val="00B31E06"/>
    <w:rsid w:val="00B324EA"/>
    <w:rsid w:val="00B3542C"/>
    <w:rsid w:val="00B36BD7"/>
    <w:rsid w:val="00B4045E"/>
    <w:rsid w:val="00B40DCA"/>
    <w:rsid w:val="00B411F9"/>
    <w:rsid w:val="00B42240"/>
    <w:rsid w:val="00B42573"/>
    <w:rsid w:val="00B434A7"/>
    <w:rsid w:val="00B4488F"/>
    <w:rsid w:val="00B50B73"/>
    <w:rsid w:val="00B50F48"/>
    <w:rsid w:val="00B5146C"/>
    <w:rsid w:val="00B51497"/>
    <w:rsid w:val="00B539B5"/>
    <w:rsid w:val="00B56553"/>
    <w:rsid w:val="00B609E7"/>
    <w:rsid w:val="00B61539"/>
    <w:rsid w:val="00B63184"/>
    <w:rsid w:val="00B65998"/>
    <w:rsid w:val="00B67B48"/>
    <w:rsid w:val="00B70A56"/>
    <w:rsid w:val="00B70D67"/>
    <w:rsid w:val="00B70F0B"/>
    <w:rsid w:val="00B71D45"/>
    <w:rsid w:val="00B72EAC"/>
    <w:rsid w:val="00B7356C"/>
    <w:rsid w:val="00B754CB"/>
    <w:rsid w:val="00B82622"/>
    <w:rsid w:val="00B84B08"/>
    <w:rsid w:val="00B85EAC"/>
    <w:rsid w:val="00B91826"/>
    <w:rsid w:val="00B91C4D"/>
    <w:rsid w:val="00B91FB6"/>
    <w:rsid w:val="00B91FEB"/>
    <w:rsid w:val="00B934D8"/>
    <w:rsid w:val="00B97984"/>
    <w:rsid w:val="00BA080B"/>
    <w:rsid w:val="00BA1DA5"/>
    <w:rsid w:val="00BA75BC"/>
    <w:rsid w:val="00BA7CAD"/>
    <w:rsid w:val="00BB369E"/>
    <w:rsid w:val="00BB5C25"/>
    <w:rsid w:val="00BC166C"/>
    <w:rsid w:val="00BC2340"/>
    <w:rsid w:val="00BC26CB"/>
    <w:rsid w:val="00BC4AD8"/>
    <w:rsid w:val="00BC6F3B"/>
    <w:rsid w:val="00BD4A9F"/>
    <w:rsid w:val="00BD6B5E"/>
    <w:rsid w:val="00BE1E5E"/>
    <w:rsid w:val="00BE5375"/>
    <w:rsid w:val="00BF1EBB"/>
    <w:rsid w:val="00BF2DC5"/>
    <w:rsid w:val="00BF3AD9"/>
    <w:rsid w:val="00BF4D02"/>
    <w:rsid w:val="00C11294"/>
    <w:rsid w:val="00C14BE3"/>
    <w:rsid w:val="00C14E72"/>
    <w:rsid w:val="00C16BEB"/>
    <w:rsid w:val="00C2187B"/>
    <w:rsid w:val="00C23985"/>
    <w:rsid w:val="00C23E64"/>
    <w:rsid w:val="00C247C6"/>
    <w:rsid w:val="00C25C4F"/>
    <w:rsid w:val="00C26E48"/>
    <w:rsid w:val="00C27DF9"/>
    <w:rsid w:val="00C30C41"/>
    <w:rsid w:val="00C320C4"/>
    <w:rsid w:val="00C33ECF"/>
    <w:rsid w:val="00C40678"/>
    <w:rsid w:val="00C40702"/>
    <w:rsid w:val="00C43FBB"/>
    <w:rsid w:val="00C44595"/>
    <w:rsid w:val="00C44984"/>
    <w:rsid w:val="00C44A3D"/>
    <w:rsid w:val="00C539F2"/>
    <w:rsid w:val="00C56F29"/>
    <w:rsid w:val="00C56FDA"/>
    <w:rsid w:val="00C60A85"/>
    <w:rsid w:val="00C61308"/>
    <w:rsid w:val="00C62D07"/>
    <w:rsid w:val="00C63A4E"/>
    <w:rsid w:val="00C72697"/>
    <w:rsid w:val="00C77F1D"/>
    <w:rsid w:val="00C80367"/>
    <w:rsid w:val="00C823BD"/>
    <w:rsid w:val="00C8341E"/>
    <w:rsid w:val="00C83F2C"/>
    <w:rsid w:val="00C846F3"/>
    <w:rsid w:val="00C91054"/>
    <w:rsid w:val="00C93CCA"/>
    <w:rsid w:val="00CA0CB7"/>
    <w:rsid w:val="00CA3C1E"/>
    <w:rsid w:val="00CA56F3"/>
    <w:rsid w:val="00CA6A1E"/>
    <w:rsid w:val="00CA71A0"/>
    <w:rsid w:val="00CB0DA2"/>
    <w:rsid w:val="00CB4AAD"/>
    <w:rsid w:val="00CB5FB0"/>
    <w:rsid w:val="00CB6612"/>
    <w:rsid w:val="00CC1E03"/>
    <w:rsid w:val="00CC28E2"/>
    <w:rsid w:val="00CC5282"/>
    <w:rsid w:val="00CC5DE9"/>
    <w:rsid w:val="00CC7FD2"/>
    <w:rsid w:val="00CD1DC9"/>
    <w:rsid w:val="00CD1FBB"/>
    <w:rsid w:val="00CD5649"/>
    <w:rsid w:val="00CD5861"/>
    <w:rsid w:val="00CD628C"/>
    <w:rsid w:val="00CE1CD9"/>
    <w:rsid w:val="00CE36F6"/>
    <w:rsid w:val="00CE4F0F"/>
    <w:rsid w:val="00CE5D45"/>
    <w:rsid w:val="00D0084C"/>
    <w:rsid w:val="00D00B3E"/>
    <w:rsid w:val="00D01417"/>
    <w:rsid w:val="00D032F8"/>
    <w:rsid w:val="00D03403"/>
    <w:rsid w:val="00D12567"/>
    <w:rsid w:val="00D14BD8"/>
    <w:rsid w:val="00D170BB"/>
    <w:rsid w:val="00D17D17"/>
    <w:rsid w:val="00D22053"/>
    <w:rsid w:val="00D40289"/>
    <w:rsid w:val="00D40677"/>
    <w:rsid w:val="00D414FF"/>
    <w:rsid w:val="00D419D6"/>
    <w:rsid w:val="00D42461"/>
    <w:rsid w:val="00D43691"/>
    <w:rsid w:val="00D439C5"/>
    <w:rsid w:val="00D441E1"/>
    <w:rsid w:val="00D45139"/>
    <w:rsid w:val="00D467EF"/>
    <w:rsid w:val="00D515D1"/>
    <w:rsid w:val="00D53B5F"/>
    <w:rsid w:val="00D53BB1"/>
    <w:rsid w:val="00D55D08"/>
    <w:rsid w:val="00D6090C"/>
    <w:rsid w:val="00D611F6"/>
    <w:rsid w:val="00D63D01"/>
    <w:rsid w:val="00D6537F"/>
    <w:rsid w:val="00D6649F"/>
    <w:rsid w:val="00D67A02"/>
    <w:rsid w:val="00D707B5"/>
    <w:rsid w:val="00D7320A"/>
    <w:rsid w:val="00D746BA"/>
    <w:rsid w:val="00D77971"/>
    <w:rsid w:val="00D826AF"/>
    <w:rsid w:val="00D827D7"/>
    <w:rsid w:val="00D840BC"/>
    <w:rsid w:val="00D85DF1"/>
    <w:rsid w:val="00DA113B"/>
    <w:rsid w:val="00DA2F7F"/>
    <w:rsid w:val="00DA6F31"/>
    <w:rsid w:val="00DB28AF"/>
    <w:rsid w:val="00DB6FD5"/>
    <w:rsid w:val="00DB721A"/>
    <w:rsid w:val="00DB74F5"/>
    <w:rsid w:val="00DC07A6"/>
    <w:rsid w:val="00DC1AEE"/>
    <w:rsid w:val="00DC2E78"/>
    <w:rsid w:val="00DC5D81"/>
    <w:rsid w:val="00DC6973"/>
    <w:rsid w:val="00DC7D44"/>
    <w:rsid w:val="00DD2B0D"/>
    <w:rsid w:val="00DD38B2"/>
    <w:rsid w:val="00DE049C"/>
    <w:rsid w:val="00DE07CE"/>
    <w:rsid w:val="00DE3529"/>
    <w:rsid w:val="00DE36E0"/>
    <w:rsid w:val="00DE7FCD"/>
    <w:rsid w:val="00DF38D1"/>
    <w:rsid w:val="00DF46C0"/>
    <w:rsid w:val="00DF5F22"/>
    <w:rsid w:val="00E00F2E"/>
    <w:rsid w:val="00E01F09"/>
    <w:rsid w:val="00E0615D"/>
    <w:rsid w:val="00E06857"/>
    <w:rsid w:val="00E074E8"/>
    <w:rsid w:val="00E1005D"/>
    <w:rsid w:val="00E105DD"/>
    <w:rsid w:val="00E12FD5"/>
    <w:rsid w:val="00E130A6"/>
    <w:rsid w:val="00E16246"/>
    <w:rsid w:val="00E16A65"/>
    <w:rsid w:val="00E250A5"/>
    <w:rsid w:val="00E25A8A"/>
    <w:rsid w:val="00E27DF0"/>
    <w:rsid w:val="00E30143"/>
    <w:rsid w:val="00E30E76"/>
    <w:rsid w:val="00E31D04"/>
    <w:rsid w:val="00E32639"/>
    <w:rsid w:val="00E32B9D"/>
    <w:rsid w:val="00E3377F"/>
    <w:rsid w:val="00E339E4"/>
    <w:rsid w:val="00E405E4"/>
    <w:rsid w:val="00E47FDA"/>
    <w:rsid w:val="00E50879"/>
    <w:rsid w:val="00E5143E"/>
    <w:rsid w:val="00E51CEA"/>
    <w:rsid w:val="00E51F75"/>
    <w:rsid w:val="00E5482F"/>
    <w:rsid w:val="00E5565E"/>
    <w:rsid w:val="00E56ABF"/>
    <w:rsid w:val="00E64FBB"/>
    <w:rsid w:val="00E659A9"/>
    <w:rsid w:val="00E65F18"/>
    <w:rsid w:val="00E7049D"/>
    <w:rsid w:val="00E73A8E"/>
    <w:rsid w:val="00E73E9B"/>
    <w:rsid w:val="00E76732"/>
    <w:rsid w:val="00E77801"/>
    <w:rsid w:val="00E8033D"/>
    <w:rsid w:val="00E80F28"/>
    <w:rsid w:val="00E81854"/>
    <w:rsid w:val="00E92DA9"/>
    <w:rsid w:val="00E93DA0"/>
    <w:rsid w:val="00E943E3"/>
    <w:rsid w:val="00E9465A"/>
    <w:rsid w:val="00E97851"/>
    <w:rsid w:val="00EA13C3"/>
    <w:rsid w:val="00EA2DC5"/>
    <w:rsid w:val="00EB0906"/>
    <w:rsid w:val="00EB4D91"/>
    <w:rsid w:val="00EB6A11"/>
    <w:rsid w:val="00EB7BC8"/>
    <w:rsid w:val="00EC295E"/>
    <w:rsid w:val="00EC2C90"/>
    <w:rsid w:val="00EC3FDF"/>
    <w:rsid w:val="00ED1805"/>
    <w:rsid w:val="00ED2E1D"/>
    <w:rsid w:val="00ED7FA8"/>
    <w:rsid w:val="00EE3858"/>
    <w:rsid w:val="00EE45BE"/>
    <w:rsid w:val="00EE658C"/>
    <w:rsid w:val="00EF01C0"/>
    <w:rsid w:val="00EF0AAD"/>
    <w:rsid w:val="00EF696C"/>
    <w:rsid w:val="00EF7ADD"/>
    <w:rsid w:val="00F00D0E"/>
    <w:rsid w:val="00F014AF"/>
    <w:rsid w:val="00F0311B"/>
    <w:rsid w:val="00F0352E"/>
    <w:rsid w:val="00F04BD6"/>
    <w:rsid w:val="00F061FE"/>
    <w:rsid w:val="00F064E7"/>
    <w:rsid w:val="00F06FF3"/>
    <w:rsid w:val="00F1441E"/>
    <w:rsid w:val="00F171F4"/>
    <w:rsid w:val="00F213DA"/>
    <w:rsid w:val="00F24B84"/>
    <w:rsid w:val="00F30296"/>
    <w:rsid w:val="00F31F63"/>
    <w:rsid w:val="00F3277C"/>
    <w:rsid w:val="00F32905"/>
    <w:rsid w:val="00F40C2E"/>
    <w:rsid w:val="00F40F2E"/>
    <w:rsid w:val="00F44E8C"/>
    <w:rsid w:val="00F4741D"/>
    <w:rsid w:val="00F5009B"/>
    <w:rsid w:val="00F51E3B"/>
    <w:rsid w:val="00F5323F"/>
    <w:rsid w:val="00F55194"/>
    <w:rsid w:val="00F56F80"/>
    <w:rsid w:val="00F64563"/>
    <w:rsid w:val="00F6492B"/>
    <w:rsid w:val="00F663B6"/>
    <w:rsid w:val="00F70632"/>
    <w:rsid w:val="00F70BE6"/>
    <w:rsid w:val="00F7276D"/>
    <w:rsid w:val="00F7305C"/>
    <w:rsid w:val="00F755B6"/>
    <w:rsid w:val="00F76538"/>
    <w:rsid w:val="00F80722"/>
    <w:rsid w:val="00F83181"/>
    <w:rsid w:val="00F83264"/>
    <w:rsid w:val="00F83F83"/>
    <w:rsid w:val="00F841A3"/>
    <w:rsid w:val="00F8475F"/>
    <w:rsid w:val="00F848A8"/>
    <w:rsid w:val="00F90DE3"/>
    <w:rsid w:val="00F912FF"/>
    <w:rsid w:val="00F97983"/>
    <w:rsid w:val="00FA1203"/>
    <w:rsid w:val="00FA1796"/>
    <w:rsid w:val="00FA1CA1"/>
    <w:rsid w:val="00FA3689"/>
    <w:rsid w:val="00FA37AF"/>
    <w:rsid w:val="00FA4F84"/>
    <w:rsid w:val="00FA62F9"/>
    <w:rsid w:val="00FB080A"/>
    <w:rsid w:val="00FB1E36"/>
    <w:rsid w:val="00FB31BE"/>
    <w:rsid w:val="00FB4C7A"/>
    <w:rsid w:val="00FB4E65"/>
    <w:rsid w:val="00FB5A26"/>
    <w:rsid w:val="00FB608B"/>
    <w:rsid w:val="00FB76F2"/>
    <w:rsid w:val="00FB7E79"/>
    <w:rsid w:val="00FC1EC0"/>
    <w:rsid w:val="00FC24FC"/>
    <w:rsid w:val="00FC2E71"/>
    <w:rsid w:val="00FC32C2"/>
    <w:rsid w:val="00FC3BE5"/>
    <w:rsid w:val="00FC4E52"/>
    <w:rsid w:val="00FC552C"/>
    <w:rsid w:val="00FC7BAA"/>
    <w:rsid w:val="00FD0223"/>
    <w:rsid w:val="00FD0B7C"/>
    <w:rsid w:val="00FD2B71"/>
    <w:rsid w:val="00FD5AD6"/>
    <w:rsid w:val="00FD5BA4"/>
    <w:rsid w:val="00FD6778"/>
    <w:rsid w:val="00FD740D"/>
    <w:rsid w:val="00FE27B0"/>
    <w:rsid w:val="00FE4E41"/>
    <w:rsid w:val="00FE55D5"/>
    <w:rsid w:val="00FE678C"/>
    <w:rsid w:val="00FF2600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FDE1FD-91A4-426F-BF39-F1B1E61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1"/>
    <w:qFormat/>
    <w:rsid w:val="00AA473F"/>
    <w:pPr>
      <w:widowControl w:val="0"/>
      <w:autoSpaceDE w:val="0"/>
      <w:autoSpaceDN w:val="0"/>
      <w:ind w:left="318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AB3C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B3C0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B3C0F"/>
  </w:style>
  <w:style w:type="table" w:styleId="Rcsostblzat">
    <w:name w:val="Table Grid"/>
    <w:basedOn w:val="Normltblzat"/>
    <w:rsid w:val="00AB3C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A625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25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Felsorolas1,Rendezetlen lista IN-EX,List Paragraph à moi,Welt L Char,Welt L,Bullet List,FooterText,numbered,Paragraphe de liste1,Bulletr List Paragraph,列出段落,列出段落1,Listeafsnit1,Parágrafo da Lista1,List Paragraph2,List Paragraph21"/>
    <w:basedOn w:val="Norml"/>
    <w:link w:val="ListaszerbekezdsChar"/>
    <w:uiPriority w:val="34"/>
    <w:qFormat/>
    <w:rsid w:val="00AD440D"/>
    <w:pPr>
      <w:ind w:left="720"/>
      <w:contextualSpacing/>
    </w:pPr>
  </w:style>
  <w:style w:type="paragraph" w:customStyle="1" w:styleId="Standard">
    <w:name w:val="Standard"/>
    <w:rsid w:val="00AD44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311">
    <w:name w:val="WW8Num311"/>
    <w:basedOn w:val="Nemlista"/>
    <w:rsid w:val="00AD440D"/>
    <w:pPr>
      <w:numPr>
        <w:numId w:val="1"/>
      </w:numPr>
    </w:pPr>
  </w:style>
  <w:style w:type="paragraph" w:styleId="Szvegtrzs">
    <w:name w:val="Body Text"/>
    <w:basedOn w:val="Norml"/>
    <w:link w:val="SzvegtrzsChar"/>
    <w:uiPriority w:val="1"/>
    <w:unhideWhenUsed/>
    <w:qFormat/>
    <w:rsid w:val="0091482F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1"/>
    <w:rsid w:val="009148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Felsorolas1 Char,Rendezetlen lista IN-EX Char,List Paragraph à moi Char,Welt L Char Char,Welt L Char1,Bullet List Char,FooterText Char,numbered Char,Paragraphe de liste1 Char,Bulletr List Paragraph Char,列出段落 Char,列出段落1 Char"/>
    <w:link w:val="Listaszerbekezds"/>
    <w:uiPriority w:val="34"/>
    <w:qFormat/>
    <w:rsid w:val="00AB65E1"/>
  </w:style>
  <w:style w:type="paragraph" w:styleId="Lbjegyzetszveg">
    <w:name w:val="footnote text"/>
    <w:basedOn w:val="Norml"/>
    <w:link w:val="LbjegyzetszvegChar"/>
    <w:uiPriority w:val="99"/>
    <w:rsid w:val="00D1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1256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-karakterek">
    <w:name w:val="Lábjegyzet-karakterek"/>
    <w:rsid w:val="00D12567"/>
    <w:rPr>
      <w:vertAlign w:val="superscript"/>
    </w:rPr>
  </w:style>
  <w:style w:type="paragraph" w:customStyle="1" w:styleId="Listaszerbekezds1">
    <w:name w:val="Listaszerű bekezdés1"/>
    <w:rsid w:val="003B7914"/>
    <w:pPr>
      <w:widowControl w:val="0"/>
      <w:suppressAutoHyphens/>
      <w:spacing w:after="0" w:line="100" w:lineRule="atLeast"/>
      <w:ind w:left="720"/>
      <w:jc w:val="both"/>
    </w:pPr>
    <w:rPr>
      <w:rFonts w:ascii="Calibri" w:eastAsia="Arial Unicode MS" w:hAnsi="Calibri" w:cs="font345"/>
      <w:kern w:val="1"/>
      <w:lang w:eastAsia="ar-SA"/>
    </w:rPr>
  </w:style>
  <w:style w:type="paragraph" w:styleId="NormlWeb">
    <w:name w:val="Normal (Web)"/>
    <w:basedOn w:val="Norml"/>
    <w:uiPriority w:val="99"/>
    <w:rsid w:val="001332D4"/>
    <w:pPr>
      <w:spacing w:before="100" w:beforeAutospacing="1" w:after="100" w:afterAutospacing="1"/>
    </w:pPr>
  </w:style>
  <w:style w:type="table" w:customStyle="1" w:styleId="Rcsostblzat1">
    <w:name w:val="Rácsos táblázat1"/>
    <w:basedOn w:val="Normltblzat"/>
    <w:next w:val="Rcsostblzat"/>
    <w:rsid w:val="00A36C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1"/>
    <w:rsid w:val="00AA473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A4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link w:val="CmChar"/>
    <w:uiPriority w:val="1"/>
    <w:qFormat/>
    <w:rsid w:val="00AA473F"/>
    <w:pPr>
      <w:widowControl w:val="0"/>
      <w:autoSpaceDE w:val="0"/>
      <w:autoSpaceDN w:val="0"/>
      <w:spacing w:line="413" w:lineRule="exact"/>
      <w:ind w:left="2018" w:hanging="363"/>
    </w:pPr>
    <w:rPr>
      <w:b/>
      <w:bCs/>
      <w:sz w:val="36"/>
      <w:szCs w:val="36"/>
    </w:rPr>
  </w:style>
  <w:style w:type="character" w:customStyle="1" w:styleId="CmChar">
    <w:name w:val="Cím Char"/>
    <w:basedOn w:val="Bekezdsalapbettpusa"/>
    <w:link w:val="Cm"/>
    <w:uiPriority w:val="1"/>
    <w:rsid w:val="00AA47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Norml"/>
    <w:uiPriority w:val="1"/>
    <w:qFormat/>
    <w:rsid w:val="00AA473F"/>
    <w:pPr>
      <w:widowControl w:val="0"/>
      <w:autoSpaceDE w:val="0"/>
      <w:autoSpaceDN w:val="0"/>
    </w:pPr>
  </w:style>
  <w:style w:type="character" w:styleId="Hiperhivatkozs">
    <w:name w:val="Hyperlink"/>
    <w:basedOn w:val="Bekezdsalapbettpusa"/>
    <w:uiPriority w:val="99"/>
    <w:unhideWhenUsed/>
    <w:rsid w:val="00AA473F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6676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66760"/>
  </w:style>
  <w:style w:type="paragraph" w:styleId="Alcm">
    <w:name w:val="Subtitle"/>
    <w:basedOn w:val="Norml"/>
    <w:next w:val="Norml"/>
    <w:link w:val="AlcmChar"/>
    <w:qFormat/>
    <w:rsid w:val="00C539F2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libri Light" w:hAnsi="Calibri Light"/>
    </w:rPr>
  </w:style>
  <w:style w:type="character" w:customStyle="1" w:styleId="AlcmChar">
    <w:name w:val="Alcím Char"/>
    <w:basedOn w:val="Bekezdsalapbettpusa"/>
    <w:link w:val="Alcm"/>
    <w:rsid w:val="00C539F2"/>
    <w:rPr>
      <w:rFonts w:ascii="Calibri Light" w:eastAsia="Times New Roman" w:hAnsi="Calibri Light" w:cs="Times New Roman"/>
      <w:sz w:val="24"/>
      <w:szCs w:val="24"/>
      <w:lang w:eastAsia="hu-HU"/>
    </w:rPr>
  </w:style>
  <w:style w:type="character" w:styleId="Kiemels2">
    <w:name w:val="Strong"/>
    <w:basedOn w:val="Bekezdsalapbettpusa"/>
    <w:qFormat/>
    <w:rsid w:val="00313175"/>
    <w:rPr>
      <w:b/>
      <w:bCs/>
    </w:rPr>
  </w:style>
  <w:style w:type="character" w:styleId="Lbjegyzet-hivatkozs">
    <w:name w:val="footnote reference"/>
    <w:semiHidden/>
    <w:rsid w:val="00D170BB"/>
    <w:rPr>
      <w:vertAlign w:val="superscript"/>
    </w:rPr>
  </w:style>
  <w:style w:type="paragraph" w:customStyle="1" w:styleId="Default">
    <w:name w:val="Default"/>
    <w:rsid w:val="005C7D1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">
    <w:name w:val="Char"/>
    <w:basedOn w:val="Norml"/>
    <w:rsid w:val="00F14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3870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1429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14290"/>
  </w:style>
  <w:style w:type="paragraph" w:customStyle="1" w:styleId="Cmsor41">
    <w:name w:val="Címsor 41"/>
    <w:basedOn w:val="Cmsor1"/>
    <w:next w:val="Norml"/>
    <w:uiPriority w:val="9"/>
    <w:unhideWhenUsed/>
    <w:qFormat/>
    <w:rsid w:val="000749A5"/>
    <w:pPr>
      <w:widowControl/>
      <w:numPr>
        <w:numId w:val="2"/>
      </w:numPr>
      <w:tabs>
        <w:tab w:val="num" w:pos="360"/>
      </w:tabs>
      <w:autoSpaceDE/>
      <w:autoSpaceDN/>
      <w:ind w:left="0" w:firstLine="0"/>
      <w:contextualSpacing/>
      <w:jc w:val="both"/>
      <w:outlineLvl w:val="3"/>
    </w:pPr>
    <w:rPr>
      <w:rFonts w:ascii="Arial" w:eastAsia="Calibri" w:hAnsi="Arial" w:cs="Arial"/>
      <w:b w:val="0"/>
      <w:bCs w:val="0"/>
      <w:u w:val="single"/>
      <w:lang w:eastAsia="en-US"/>
    </w:rPr>
  </w:style>
  <w:style w:type="paragraph" w:customStyle="1" w:styleId="Char1">
    <w:name w:val="Char"/>
    <w:basedOn w:val="Norml"/>
    <w:rsid w:val="00E27D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03C58-FE9C-48C9-A3DD-7547005F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714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Iroda522</dc:creator>
  <cp:keywords/>
  <dc:description/>
  <cp:lastModifiedBy>iroda-4141</cp:lastModifiedBy>
  <cp:revision>3</cp:revision>
  <cp:lastPrinted>2022-08-17T09:03:00Z</cp:lastPrinted>
  <dcterms:created xsi:type="dcterms:W3CDTF">2023-06-26T06:36:00Z</dcterms:created>
  <dcterms:modified xsi:type="dcterms:W3CDTF">2023-06-26T06:37:00Z</dcterms:modified>
</cp:coreProperties>
</file>